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51DC0CBB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AC345E">
        <w:rPr>
          <w:sz w:val="22"/>
          <w:szCs w:val="22"/>
        </w:rPr>
        <w:t>9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7E18AE0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5B3BE0">
        <w:rPr>
          <w:sz w:val="22"/>
          <w:szCs w:val="22"/>
        </w:rPr>
        <w:t>8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370CE02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AC345E">
        <w:rPr>
          <w:sz w:val="22"/>
          <w:szCs w:val="22"/>
        </w:rPr>
        <w:t>9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5BE1" w14:textId="77777777" w:rsidR="00A35D3A" w:rsidRDefault="00A35D3A">
      <w:r>
        <w:separator/>
      </w:r>
    </w:p>
  </w:endnote>
  <w:endnote w:type="continuationSeparator" w:id="0">
    <w:p w14:paraId="79F4979E" w14:textId="77777777" w:rsidR="00A35D3A" w:rsidRDefault="00A3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EF9A" w14:textId="77777777" w:rsidR="00A35D3A" w:rsidRDefault="00A35D3A">
      <w:r>
        <w:separator/>
      </w:r>
    </w:p>
  </w:footnote>
  <w:footnote w:type="continuationSeparator" w:id="0">
    <w:p w14:paraId="72CC23C2" w14:textId="77777777" w:rsidR="00A35D3A" w:rsidRDefault="00A35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</cp:revision>
  <cp:lastPrinted>2019-08-26T14:22:00Z</cp:lastPrinted>
  <dcterms:created xsi:type="dcterms:W3CDTF">2022-01-04T13:39:00Z</dcterms:created>
  <dcterms:modified xsi:type="dcterms:W3CDTF">2022-09-21T10:54:00Z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