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77777777" w:rsidR="00DF5F73" w:rsidRDefault="00DF5F73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530306A6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do wykonania zamówienia we wskazanym </w:t>
      </w:r>
      <w:r w:rsidR="006E6FFE" w:rsidRPr="00DF5F73">
        <w:rPr>
          <w:sz w:val="22"/>
          <w:szCs w:val="22"/>
        </w:rPr>
        <w:t>w</w:t>
      </w:r>
      <w:r w:rsidR="00A141F5">
        <w:rPr>
          <w:sz w:val="22"/>
          <w:szCs w:val="22"/>
        </w:rPr>
        <w:t> </w:t>
      </w:r>
      <w:r w:rsidR="0031742A">
        <w:rPr>
          <w:sz w:val="22"/>
          <w:szCs w:val="22"/>
        </w:rPr>
        <w:t xml:space="preserve">Zapytaniu ofertowym nr </w:t>
      </w:r>
      <w:r w:rsidR="0070246D">
        <w:rPr>
          <w:sz w:val="22"/>
          <w:szCs w:val="22"/>
        </w:rPr>
        <w:t>1</w:t>
      </w:r>
      <w:r w:rsidR="0031742A">
        <w:rPr>
          <w:sz w:val="22"/>
          <w:szCs w:val="22"/>
        </w:rPr>
        <w:t>/202</w:t>
      </w:r>
      <w:r w:rsidR="0070246D">
        <w:rPr>
          <w:sz w:val="22"/>
          <w:szCs w:val="22"/>
        </w:rPr>
        <w:t>2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4825D7E5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wymagane wykształcenie adekwatne do stanowiska badawczego</w:t>
      </w:r>
      <w:r>
        <w:rPr>
          <w:sz w:val="22"/>
          <w:szCs w:val="22"/>
        </w:rPr>
        <w:t>, co zostało opisane w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zał.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>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286AAE">
        <w:rPr>
          <w:sz w:val="22"/>
          <w:szCs w:val="22"/>
        </w:rPr>
        <w:t>1/2022</w:t>
      </w:r>
      <w:r w:rsidR="00286AAE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>„Specyfikacja wymagań na stanowis</w:t>
      </w:r>
      <w:r w:rsidR="006E3263">
        <w:rPr>
          <w:i/>
          <w:sz w:val="22"/>
          <w:szCs w:val="22"/>
        </w:rPr>
        <w:t>ko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416CD154" w14:textId="1890658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286AAE">
        <w:rPr>
          <w:sz w:val="22"/>
          <w:szCs w:val="22"/>
        </w:rPr>
        <w:t>1/2022</w:t>
      </w:r>
      <w:r w:rsidR="0070246D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6C1998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karany za przestępstwo popełnione umyślnie.</w:t>
      </w:r>
    </w:p>
    <w:p w14:paraId="10FAED90" w14:textId="3DB0B100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toczy się przeciwko mnie postępowanie karne lub dyscyplinarne, lub postępowanie o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4EC90373" w14:textId="1F189DA3" w:rsidR="00E50861" w:rsidRDefault="009B60B5" w:rsidP="00E50861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E50861">
        <w:rPr>
          <w:i/>
          <w:sz w:val="22"/>
          <w:szCs w:val="22"/>
        </w:rPr>
        <w:t xml:space="preserve">     </w:t>
      </w:r>
      <w:r>
        <w:rPr>
          <w:i/>
          <w:sz w:val="22"/>
          <w:szCs w:val="22"/>
        </w:rPr>
        <w:t xml:space="preserve">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</w:r>
      <w:r w:rsidR="00E50861">
        <w:rPr>
          <w:i/>
          <w:sz w:val="22"/>
          <w:szCs w:val="22"/>
        </w:rPr>
        <w:t xml:space="preserve">                                                    </w:t>
      </w:r>
      <w:r w:rsidR="00E50861" w:rsidRPr="00C80CC5">
        <w:rPr>
          <w:rFonts w:asciiTheme="minorHAnsi" w:hAnsiTheme="minorHAnsi"/>
          <w:i/>
          <w:sz w:val="22"/>
          <w:szCs w:val="22"/>
        </w:rPr>
        <w:t>(</w:t>
      </w:r>
      <w:r w:rsidR="00E50861">
        <w:rPr>
          <w:rFonts w:asciiTheme="minorHAnsi" w:hAnsiTheme="minorHAnsi"/>
          <w:i/>
          <w:sz w:val="22"/>
          <w:szCs w:val="22"/>
        </w:rPr>
        <w:t xml:space="preserve">czytelny </w:t>
      </w:r>
      <w:r w:rsidR="00E50861" w:rsidRPr="00C80CC5">
        <w:rPr>
          <w:rFonts w:asciiTheme="minorHAnsi" w:hAnsiTheme="minorHAnsi"/>
          <w:i/>
          <w:sz w:val="22"/>
          <w:szCs w:val="22"/>
        </w:rPr>
        <w:t>podpis</w:t>
      </w:r>
      <w:r w:rsidR="00E50861">
        <w:rPr>
          <w:rFonts w:asciiTheme="minorHAnsi" w:hAnsiTheme="minorHAnsi"/>
          <w:i/>
          <w:sz w:val="22"/>
          <w:szCs w:val="22"/>
        </w:rPr>
        <w:t xml:space="preserve"> Wykonawcy</w:t>
      </w:r>
      <w:r w:rsidR="00E50861" w:rsidRPr="00C80CC5">
        <w:rPr>
          <w:rFonts w:asciiTheme="minorHAnsi" w:hAnsiTheme="minorHAnsi"/>
          <w:i/>
          <w:sz w:val="22"/>
          <w:szCs w:val="22"/>
        </w:rPr>
        <w:t>)</w:t>
      </w:r>
    </w:p>
    <w:p w14:paraId="04034389" w14:textId="10963589" w:rsidR="00865197" w:rsidRPr="009B60B5" w:rsidRDefault="00865197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0823F" w14:textId="77777777" w:rsidR="00C35699" w:rsidRDefault="00C35699">
      <w:r>
        <w:separator/>
      </w:r>
    </w:p>
  </w:endnote>
  <w:endnote w:type="continuationSeparator" w:id="0">
    <w:p w14:paraId="7F0A5FB2" w14:textId="77777777" w:rsidR="00C35699" w:rsidRDefault="00C35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1EEF4" w14:textId="77777777" w:rsidR="00C35699" w:rsidRDefault="00C35699">
      <w:r>
        <w:separator/>
      </w:r>
    </w:p>
  </w:footnote>
  <w:footnote w:type="continuationSeparator" w:id="0">
    <w:p w14:paraId="2AA16FBB" w14:textId="77777777" w:rsidR="00C35699" w:rsidRDefault="00C35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36"/>
  </w:num>
  <w:num w:numId="5">
    <w:abstractNumId w:val="24"/>
  </w:num>
  <w:num w:numId="6">
    <w:abstractNumId w:val="30"/>
  </w:num>
  <w:num w:numId="7">
    <w:abstractNumId w:val="35"/>
  </w:num>
  <w:num w:numId="8">
    <w:abstractNumId w:val="39"/>
  </w:num>
  <w:num w:numId="9">
    <w:abstractNumId w:val="0"/>
  </w:num>
  <w:num w:numId="10">
    <w:abstractNumId w:val="41"/>
  </w:num>
  <w:num w:numId="11">
    <w:abstractNumId w:val="41"/>
  </w:num>
  <w:num w:numId="12">
    <w:abstractNumId w:val="25"/>
  </w:num>
  <w:num w:numId="13">
    <w:abstractNumId w:val="41"/>
  </w:num>
  <w:num w:numId="14">
    <w:abstractNumId w:val="41"/>
  </w:num>
  <w:num w:numId="15">
    <w:abstractNumId w:val="15"/>
  </w:num>
  <w:num w:numId="16">
    <w:abstractNumId w:val="37"/>
  </w:num>
  <w:num w:numId="17">
    <w:abstractNumId w:val="31"/>
  </w:num>
  <w:num w:numId="18">
    <w:abstractNumId w:val="42"/>
  </w:num>
  <w:num w:numId="19">
    <w:abstractNumId w:val="11"/>
  </w:num>
  <w:num w:numId="20">
    <w:abstractNumId w:val="33"/>
  </w:num>
  <w:num w:numId="21">
    <w:abstractNumId w:val="19"/>
  </w:num>
  <w:num w:numId="22">
    <w:abstractNumId w:val="17"/>
  </w:num>
  <w:num w:numId="23">
    <w:abstractNumId w:val="9"/>
  </w:num>
  <w:num w:numId="24">
    <w:abstractNumId w:val="28"/>
  </w:num>
  <w:num w:numId="25">
    <w:abstractNumId w:val="43"/>
  </w:num>
  <w:num w:numId="26">
    <w:abstractNumId w:val="34"/>
  </w:num>
  <w:num w:numId="27">
    <w:abstractNumId w:val="16"/>
  </w:num>
  <w:num w:numId="28">
    <w:abstractNumId w:val="12"/>
  </w:num>
  <w:num w:numId="29">
    <w:abstractNumId w:val="20"/>
  </w:num>
  <w:num w:numId="30">
    <w:abstractNumId w:val="38"/>
  </w:num>
  <w:num w:numId="31">
    <w:abstractNumId w:val="23"/>
  </w:num>
  <w:num w:numId="32">
    <w:abstractNumId w:val="22"/>
  </w:num>
  <w:num w:numId="33">
    <w:abstractNumId w:val="13"/>
  </w:num>
  <w:num w:numId="34">
    <w:abstractNumId w:val="21"/>
  </w:num>
  <w:num w:numId="35">
    <w:abstractNumId w:val="32"/>
  </w:num>
  <w:num w:numId="36">
    <w:abstractNumId w:val="45"/>
  </w:num>
  <w:num w:numId="37">
    <w:abstractNumId w:val="44"/>
  </w:num>
  <w:num w:numId="38">
    <w:abstractNumId w:val="18"/>
  </w:num>
  <w:num w:numId="39">
    <w:abstractNumId w:val="14"/>
  </w:num>
  <w:num w:numId="40">
    <w:abstractNumId w:val="27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062C4"/>
    <w:rsid w:val="000120CD"/>
    <w:rsid w:val="000139BB"/>
    <w:rsid w:val="00014A3A"/>
    <w:rsid w:val="00014A6F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46F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57949"/>
    <w:rsid w:val="00260C88"/>
    <w:rsid w:val="00266518"/>
    <w:rsid w:val="00270C77"/>
    <w:rsid w:val="00276106"/>
    <w:rsid w:val="002803A7"/>
    <w:rsid w:val="00282AD5"/>
    <w:rsid w:val="00286AAE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17FA"/>
    <w:rsid w:val="004E4E71"/>
    <w:rsid w:val="004E67E8"/>
    <w:rsid w:val="004E6B66"/>
    <w:rsid w:val="004F12A0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3FEF"/>
    <w:rsid w:val="005844EA"/>
    <w:rsid w:val="00585C12"/>
    <w:rsid w:val="00590513"/>
    <w:rsid w:val="00591100"/>
    <w:rsid w:val="00593E84"/>
    <w:rsid w:val="005970B4"/>
    <w:rsid w:val="00597484"/>
    <w:rsid w:val="005A0B49"/>
    <w:rsid w:val="005B1101"/>
    <w:rsid w:val="005B205A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C75D0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46D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3C3F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03D"/>
    <w:rsid w:val="007C0258"/>
    <w:rsid w:val="007C3367"/>
    <w:rsid w:val="007C3B53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3A0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141F5"/>
    <w:rsid w:val="00A231BF"/>
    <w:rsid w:val="00A25ECD"/>
    <w:rsid w:val="00A30586"/>
    <w:rsid w:val="00A30B4E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5699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043B"/>
    <w:rsid w:val="00C92D41"/>
    <w:rsid w:val="00C93DEE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0F6F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87A78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861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638C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6BE3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1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3</cp:revision>
  <cp:lastPrinted>2019-08-26T14:22:00Z</cp:lastPrinted>
  <dcterms:created xsi:type="dcterms:W3CDTF">2022-01-04T13:39:00Z</dcterms:created>
  <dcterms:modified xsi:type="dcterms:W3CDTF">2022-01-04T13:39:00Z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