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21713" w14:textId="77777777" w:rsidR="00166279" w:rsidRDefault="00750A07" w:rsidP="00166279">
      <w:pPr>
        <w:tabs>
          <w:tab w:val="left" w:pos="1560"/>
          <w:tab w:val="left" w:pos="1843"/>
          <w:tab w:val="left" w:pos="2127"/>
          <w:tab w:val="left" w:pos="2268"/>
        </w:tabs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FORMULARZ </w:t>
      </w:r>
      <w:r w:rsidR="003F00DC">
        <w:rPr>
          <w:rFonts w:asciiTheme="minorHAnsi" w:hAnsiTheme="minorHAnsi"/>
          <w:b/>
          <w:caps/>
          <w:sz w:val="22"/>
          <w:szCs w:val="22"/>
        </w:rPr>
        <w:t>INFORMACJ</w:t>
      </w:r>
      <w:r>
        <w:rPr>
          <w:rFonts w:asciiTheme="minorHAnsi" w:hAnsiTheme="minorHAnsi"/>
          <w:b/>
          <w:caps/>
          <w:sz w:val="22"/>
          <w:szCs w:val="22"/>
        </w:rPr>
        <w:t>I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ZAWODOW</w:t>
      </w:r>
      <w:r>
        <w:rPr>
          <w:rFonts w:asciiTheme="minorHAnsi" w:hAnsiTheme="minorHAnsi"/>
          <w:b/>
          <w:caps/>
          <w:sz w:val="22"/>
          <w:szCs w:val="22"/>
        </w:rPr>
        <w:t>ych</w:t>
      </w:r>
      <w:r w:rsidR="00166279">
        <w:rPr>
          <w:rFonts w:asciiTheme="minorHAnsi" w:hAnsiTheme="minorHAnsi"/>
          <w:b/>
          <w:caps/>
          <w:sz w:val="22"/>
          <w:szCs w:val="22"/>
        </w:rPr>
        <w:t xml:space="preserve"> </w:t>
      </w:r>
    </w:p>
    <w:p w14:paraId="235E30F6" w14:textId="0A7CE197" w:rsidR="004A061F" w:rsidRDefault="00750A07" w:rsidP="00166279">
      <w:pPr>
        <w:tabs>
          <w:tab w:val="left" w:pos="1560"/>
          <w:tab w:val="left" w:pos="1843"/>
          <w:tab w:val="left" w:pos="2127"/>
          <w:tab w:val="left" w:pos="2268"/>
        </w:tabs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dla </w:t>
      </w:r>
      <w:r w:rsidR="003F00DC">
        <w:rPr>
          <w:rFonts w:asciiTheme="minorHAnsi" w:hAnsiTheme="minorHAnsi"/>
          <w:b/>
          <w:caps/>
          <w:sz w:val="22"/>
          <w:szCs w:val="22"/>
        </w:rPr>
        <w:t>KANDYDATA NA</w:t>
      </w:r>
      <w:r w:rsidR="008A68D8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675B6C">
        <w:rPr>
          <w:rFonts w:asciiTheme="minorHAnsi" w:hAnsiTheme="minorHAnsi"/>
          <w:b/>
          <w:caps/>
          <w:sz w:val="22"/>
          <w:szCs w:val="22"/>
        </w:rPr>
        <w:t>stanowiskO badawcz</w:t>
      </w:r>
      <w:r w:rsidR="004A061F">
        <w:rPr>
          <w:rFonts w:asciiTheme="minorHAnsi" w:hAnsiTheme="minorHAnsi"/>
          <w:b/>
          <w:caps/>
          <w:sz w:val="22"/>
          <w:szCs w:val="22"/>
        </w:rPr>
        <w:t>E</w:t>
      </w:r>
      <w:r w:rsidR="003041EB">
        <w:rPr>
          <w:rFonts w:asciiTheme="minorHAnsi" w:hAnsiTheme="minorHAnsi"/>
          <w:b/>
          <w:caps/>
          <w:sz w:val="22"/>
          <w:szCs w:val="22"/>
        </w:rPr>
        <w:t xml:space="preserve"> ASYSTENT ds. CybERBEZPIECZEŃSTWA</w:t>
      </w:r>
    </w:p>
    <w:p w14:paraId="7DC8716B" w14:textId="0D57063C" w:rsidR="00166279" w:rsidRPr="003041EB" w:rsidRDefault="004A061F" w:rsidP="003041EB">
      <w:pPr>
        <w:spacing w:line="360" w:lineRule="auto"/>
        <w:ind w:firstLine="708"/>
        <w:jc w:val="center"/>
        <w:rPr>
          <w:rFonts w:asciiTheme="minorHAnsi" w:hAnsiTheme="minorHAnsi"/>
          <w:caps/>
          <w:sz w:val="18"/>
          <w:szCs w:val="18"/>
        </w:rPr>
      </w:pPr>
      <w:r w:rsidRPr="002A7100">
        <w:rPr>
          <w:rFonts w:asciiTheme="minorHAnsi" w:hAnsiTheme="minorHAnsi"/>
          <w:sz w:val="18"/>
          <w:szCs w:val="18"/>
        </w:rPr>
        <w:t>(osoba fizyczna)</w:t>
      </w:r>
    </w:p>
    <w:p w14:paraId="4E27A673" w14:textId="77777777" w:rsidR="00166279" w:rsidRDefault="00166279" w:rsidP="004A061F">
      <w:pPr>
        <w:spacing w:line="360" w:lineRule="auto"/>
        <w:rPr>
          <w:rFonts w:asciiTheme="minorHAnsi" w:hAnsiTheme="minorHAnsi"/>
          <w:sz w:val="18"/>
          <w:szCs w:val="18"/>
        </w:rPr>
      </w:pPr>
    </w:p>
    <w:p w14:paraId="0CC29907" w14:textId="0B2CB0F5" w:rsidR="00675B6C" w:rsidRPr="00C80CC5" w:rsidRDefault="00675B6C" w:rsidP="00D06F00">
      <w:pPr>
        <w:numPr>
          <w:ilvl w:val="0"/>
          <w:numId w:val="9"/>
        </w:numPr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Nazwisko i imię:</w:t>
      </w:r>
      <w:r w:rsidRPr="00C80CC5">
        <w:rPr>
          <w:rFonts w:asciiTheme="minorHAnsi" w:hAnsiTheme="minorHAnsi"/>
          <w:b/>
          <w:sz w:val="22"/>
          <w:szCs w:val="22"/>
        </w:rPr>
        <w:tab/>
      </w:r>
      <w:r w:rsidR="00AF328E" w:rsidRPr="00AF328E">
        <w:rPr>
          <w:rFonts w:asciiTheme="minorHAnsi" w:hAnsiTheme="minorHAnsi"/>
          <w:sz w:val="22"/>
          <w:szCs w:val="22"/>
        </w:rPr>
        <w:t>………………</w:t>
      </w:r>
      <w:r w:rsidR="00F06DAD">
        <w:rPr>
          <w:rFonts w:asciiTheme="minorHAnsi" w:hAnsiTheme="minorHAnsi"/>
          <w:sz w:val="22"/>
          <w:szCs w:val="22"/>
        </w:rPr>
        <w:t>…………………</w:t>
      </w:r>
      <w:r w:rsidR="00AF328E" w:rsidRPr="00AF328E">
        <w:rPr>
          <w:rFonts w:asciiTheme="minorHAnsi" w:hAnsiTheme="minorHAnsi"/>
          <w:sz w:val="22"/>
          <w:szCs w:val="22"/>
        </w:rPr>
        <w:t>……………</w:t>
      </w:r>
    </w:p>
    <w:p w14:paraId="207562CF" w14:textId="0A963415" w:rsidR="00675B6C" w:rsidRPr="00C80CC5" w:rsidRDefault="00675B6C" w:rsidP="00D06F00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Wykształcenie:</w:t>
      </w:r>
      <w:r w:rsidR="004A061F" w:rsidRPr="004A061F">
        <w:rPr>
          <w:noProof/>
          <w:sz w:val="22"/>
          <w:szCs w:val="26"/>
        </w:rPr>
        <w:t xml:space="preserve"> </w:t>
      </w:r>
    </w:p>
    <w:tbl>
      <w:tblPr>
        <w:tblStyle w:val="Tabela-Siatka"/>
        <w:tblW w:w="9697" w:type="dxa"/>
        <w:tblLook w:val="04A0" w:firstRow="1" w:lastRow="0" w:firstColumn="1" w:lastColumn="0" w:noHBand="0" w:noVBand="1"/>
      </w:tblPr>
      <w:tblGrid>
        <w:gridCol w:w="486"/>
        <w:gridCol w:w="4442"/>
        <w:gridCol w:w="1559"/>
        <w:gridCol w:w="3210"/>
      </w:tblGrid>
      <w:tr w:rsidR="00675B6C" w:rsidRPr="00C80CC5" w14:paraId="2C516D6C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525C5AB1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4442" w:type="dxa"/>
            <w:vAlign w:val="center"/>
          </w:tcPr>
          <w:p w14:paraId="3C101AAF" w14:textId="77777777" w:rsidR="00675B6C" w:rsidRPr="00C80CC5" w:rsidRDefault="00675B6C" w:rsidP="00101929">
            <w:pPr>
              <w:pStyle w:val="normaltableau"/>
              <w:spacing w:before="0" w:after="0"/>
              <w:jc w:val="center"/>
              <w:rPr>
                <w:rFonts w:asciiTheme="minorHAnsi" w:hAnsiTheme="minorHAnsi"/>
                <w:b/>
                <w:szCs w:val="22"/>
                <w:lang w:val="pl-PL"/>
              </w:rPr>
            </w:pPr>
            <w:r w:rsidRPr="00C80CC5">
              <w:rPr>
                <w:rFonts w:asciiTheme="minorHAnsi" w:hAnsiTheme="minorHAnsi"/>
                <w:b/>
                <w:szCs w:val="22"/>
                <w:lang w:val="pl-PL"/>
              </w:rPr>
              <w:t>Uzyskany tytuł/stopień/rodzaj dyplomu</w:t>
            </w:r>
          </w:p>
        </w:tc>
        <w:tc>
          <w:tcPr>
            <w:tcW w:w="1559" w:type="dxa"/>
            <w:vAlign w:val="center"/>
          </w:tcPr>
          <w:p w14:paraId="50DC7202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Rok uzyskania</w:t>
            </w:r>
          </w:p>
        </w:tc>
        <w:tc>
          <w:tcPr>
            <w:tcW w:w="3210" w:type="dxa"/>
            <w:vAlign w:val="center"/>
          </w:tcPr>
          <w:p w14:paraId="340E86AD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instytucji</w:t>
            </w:r>
          </w:p>
        </w:tc>
      </w:tr>
      <w:tr w:rsidR="00675B6C" w:rsidRPr="00C80CC5" w14:paraId="4759C1E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ADF8227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1</w:t>
            </w:r>
          </w:p>
        </w:tc>
        <w:tc>
          <w:tcPr>
            <w:tcW w:w="4442" w:type="dxa"/>
            <w:vAlign w:val="center"/>
          </w:tcPr>
          <w:p w14:paraId="7B90FB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04139F60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7FD5C7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675B6C" w:rsidRPr="00C80CC5" w14:paraId="22F8ED8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9E6E3C0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4442" w:type="dxa"/>
            <w:vAlign w:val="center"/>
          </w:tcPr>
          <w:p w14:paraId="39BC0E0C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7E73BF44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397D9CE6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441FE395" w14:textId="77777777" w:rsidR="00777265" w:rsidRPr="00777265" w:rsidRDefault="00777265" w:rsidP="00777265">
      <w:pPr>
        <w:tabs>
          <w:tab w:val="left" w:pos="2667"/>
        </w:tabs>
        <w:spacing w:line="36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1A3EE30" w14:textId="359A8532" w:rsidR="00B645C6" w:rsidRPr="00BB555E" w:rsidRDefault="00B645C6" w:rsidP="00BB555E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BB555E">
        <w:rPr>
          <w:rFonts w:asciiTheme="minorHAnsi" w:hAnsiTheme="minorHAnsi"/>
          <w:sz w:val="22"/>
          <w:szCs w:val="22"/>
        </w:rPr>
        <w:t>Oświadczam, że</w:t>
      </w:r>
      <w:r w:rsidR="00CC2A32" w:rsidRPr="00BB555E">
        <w:rPr>
          <w:rFonts w:asciiTheme="minorHAnsi" w:hAnsiTheme="minorHAnsi"/>
          <w:sz w:val="22"/>
          <w:szCs w:val="22"/>
        </w:rPr>
        <w:t xml:space="preserve"> spełniam </w:t>
      </w:r>
      <w:r w:rsidR="00BB555E" w:rsidRPr="00BB555E">
        <w:rPr>
          <w:rFonts w:asciiTheme="minorHAnsi" w:hAnsiTheme="minorHAnsi"/>
          <w:sz w:val="22"/>
          <w:szCs w:val="22"/>
        </w:rPr>
        <w:t>kryteria obligatoryjne dopuszczające</w:t>
      </w:r>
      <w:r w:rsidRPr="00BB555E">
        <w:rPr>
          <w:rFonts w:asciiTheme="minorHAnsi" w:hAnsiTheme="minorHAnsi"/>
          <w:sz w:val="22"/>
          <w:szCs w:val="22"/>
        </w:rPr>
        <w:t xml:space="preserve">, które zostały wskazane przez Zamawiającego w zał. nr II </w:t>
      </w:r>
      <w:r w:rsidRPr="00BB555E">
        <w:rPr>
          <w:rFonts w:asciiTheme="minorHAnsi" w:hAnsiTheme="minorHAnsi"/>
          <w:i/>
          <w:sz w:val="22"/>
          <w:szCs w:val="22"/>
        </w:rPr>
        <w:t xml:space="preserve">„Specyfikacja </w:t>
      </w:r>
      <w:r w:rsidR="00BB555E" w:rsidRPr="00BB555E">
        <w:rPr>
          <w:rFonts w:asciiTheme="minorHAnsi" w:hAnsiTheme="minorHAnsi"/>
          <w:i/>
          <w:sz w:val="22"/>
          <w:szCs w:val="22"/>
        </w:rPr>
        <w:t xml:space="preserve">wymagań </w:t>
      </w:r>
      <w:r w:rsidR="00BB555E">
        <w:rPr>
          <w:rFonts w:asciiTheme="minorHAnsi" w:hAnsiTheme="minorHAnsi"/>
          <w:i/>
          <w:sz w:val="22"/>
          <w:szCs w:val="22"/>
        </w:rPr>
        <w:t>na</w:t>
      </w:r>
      <w:r w:rsidR="003041EB">
        <w:rPr>
          <w:rFonts w:asciiTheme="minorHAnsi" w:hAnsiTheme="minorHAnsi"/>
          <w:i/>
          <w:sz w:val="22"/>
          <w:szCs w:val="22"/>
        </w:rPr>
        <w:t xml:space="preserve"> </w:t>
      </w:r>
      <w:r w:rsidR="00BB555E">
        <w:rPr>
          <w:rFonts w:asciiTheme="minorHAnsi" w:hAnsiTheme="minorHAnsi"/>
          <w:i/>
          <w:sz w:val="22"/>
          <w:szCs w:val="22"/>
        </w:rPr>
        <w:t>stanowisk</w:t>
      </w:r>
      <w:r w:rsidR="003041EB">
        <w:rPr>
          <w:rFonts w:asciiTheme="minorHAnsi" w:hAnsiTheme="minorHAnsi"/>
          <w:i/>
          <w:sz w:val="22"/>
          <w:szCs w:val="22"/>
        </w:rPr>
        <w:t>o</w:t>
      </w:r>
      <w:r w:rsidR="00BB555E">
        <w:rPr>
          <w:rFonts w:asciiTheme="minorHAnsi" w:hAnsiTheme="minorHAnsi"/>
          <w:i/>
          <w:sz w:val="22"/>
          <w:szCs w:val="22"/>
        </w:rPr>
        <w:t xml:space="preserve"> badawcze</w:t>
      </w:r>
      <w:r w:rsidRPr="00BB555E">
        <w:rPr>
          <w:rFonts w:asciiTheme="minorHAnsi" w:hAnsiTheme="minorHAnsi"/>
          <w:i/>
          <w:sz w:val="22"/>
          <w:szCs w:val="22"/>
        </w:rPr>
        <w:t>”</w:t>
      </w:r>
      <w:r w:rsidRPr="00BB555E">
        <w:rPr>
          <w:rFonts w:asciiTheme="minorHAnsi" w:hAnsiTheme="minorHAnsi"/>
          <w:sz w:val="22"/>
          <w:szCs w:val="22"/>
        </w:rPr>
        <w:t xml:space="preserve"> do Zapytania ofertowego nr </w:t>
      </w:r>
      <w:r w:rsidR="00166279">
        <w:rPr>
          <w:sz w:val="22"/>
          <w:szCs w:val="22"/>
        </w:rPr>
        <w:t>10</w:t>
      </w:r>
      <w:r w:rsidR="00367C9C">
        <w:rPr>
          <w:sz w:val="22"/>
          <w:szCs w:val="22"/>
        </w:rPr>
        <w:t>/2022</w:t>
      </w:r>
      <w:r w:rsidRPr="00BB555E">
        <w:rPr>
          <w:rFonts w:asciiTheme="minorHAnsi" w:hAnsiTheme="minorHAnsi"/>
          <w:sz w:val="22"/>
          <w:szCs w:val="22"/>
        </w:rPr>
        <w:t>.</w:t>
      </w:r>
    </w:p>
    <w:p w14:paraId="51133834" w14:textId="1198462C" w:rsidR="003F00DC" w:rsidRDefault="00675B6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 xml:space="preserve">Oświadczam, że dane zawarte </w:t>
      </w:r>
      <w:r w:rsidR="003F00DC">
        <w:rPr>
          <w:rFonts w:asciiTheme="minorHAnsi" w:hAnsiTheme="minorHAnsi"/>
          <w:sz w:val="22"/>
          <w:szCs w:val="22"/>
        </w:rPr>
        <w:t xml:space="preserve">powyżej </w:t>
      </w:r>
      <w:r w:rsidRPr="00687D83">
        <w:rPr>
          <w:rFonts w:asciiTheme="minorHAnsi" w:hAnsiTheme="minorHAnsi"/>
          <w:sz w:val="22"/>
          <w:szCs w:val="22"/>
        </w:rPr>
        <w:t>są zgodne ze stanem faktycznym</w:t>
      </w:r>
      <w:r w:rsidR="00750A07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 xml:space="preserve"> </w:t>
      </w:r>
    </w:p>
    <w:p w14:paraId="7870BF05" w14:textId="64FFE95D" w:rsidR="00675B6C" w:rsidRPr="00675B6C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Jestem świadom/a, że powyższe dane są niezbędne Zamawiającemu dla oceny przydatności kandydata do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realizacji </w:t>
      </w:r>
      <w:r w:rsidR="00750A07">
        <w:rPr>
          <w:rFonts w:asciiTheme="minorHAnsi" w:hAnsiTheme="minorHAnsi"/>
          <w:sz w:val="22"/>
          <w:szCs w:val="22"/>
          <w:lang w:eastAsia="cs-CZ"/>
        </w:rPr>
        <w:t xml:space="preserve">przedmiotu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zamówienia w </w:t>
      </w:r>
      <w:r>
        <w:rPr>
          <w:rFonts w:asciiTheme="minorHAnsi" w:hAnsiTheme="minorHAnsi"/>
          <w:sz w:val="22"/>
          <w:szCs w:val="22"/>
          <w:lang w:eastAsia="cs-CZ"/>
        </w:rPr>
        <w:t>ramach Zapytania ofertowego nr</w:t>
      </w:r>
      <w:r w:rsidR="008A68D8">
        <w:rPr>
          <w:rFonts w:asciiTheme="minorHAnsi" w:hAnsiTheme="minorHAnsi"/>
          <w:sz w:val="22"/>
          <w:szCs w:val="22"/>
          <w:lang w:eastAsia="cs-CZ"/>
        </w:rPr>
        <w:t> </w:t>
      </w:r>
      <w:r w:rsidR="00166279">
        <w:rPr>
          <w:sz w:val="22"/>
          <w:szCs w:val="22"/>
        </w:rPr>
        <w:t>10</w:t>
      </w:r>
      <w:r w:rsidR="00367C9C">
        <w:rPr>
          <w:sz w:val="22"/>
          <w:szCs w:val="22"/>
        </w:rPr>
        <w:t>/2022</w:t>
      </w:r>
      <w:r w:rsidR="00675B6C" w:rsidRPr="00687D83">
        <w:rPr>
          <w:rFonts w:asciiTheme="minorHAnsi" w:hAnsiTheme="minorHAnsi"/>
          <w:sz w:val="22"/>
          <w:szCs w:val="22"/>
        </w:rPr>
        <w:t>.</w:t>
      </w:r>
    </w:p>
    <w:p w14:paraId="3BE4F197" w14:textId="750A31CD" w:rsidR="001926EF" w:rsidRDefault="001926EF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>Wyrażam zgodę na weryfikację podanych przeze mnie informacji</w:t>
      </w:r>
      <w:r w:rsidR="003F00DC">
        <w:rPr>
          <w:rFonts w:asciiTheme="minorHAnsi" w:hAnsiTheme="minorHAnsi"/>
          <w:sz w:val="22"/>
          <w:szCs w:val="22"/>
        </w:rPr>
        <w:t xml:space="preserve"> zawodowych</w:t>
      </w:r>
      <w:r w:rsidRPr="00687D83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ab/>
      </w:r>
    </w:p>
    <w:p w14:paraId="4C12DE4C" w14:textId="4423B9AD" w:rsidR="003F00DC" w:rsidRPr="00687D83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Jestem świadom/a, że podanie nieprawdziwych danych może spowodować szkodę dla Zamawiającego, poprzez wybór kandydata nie spełniającego kryteriów Zamówienia i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w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konsekwencji możliwość żądania odszkodowania na zasadach ogólnych kodeksu cywilnego.</w:t>
      </w:r>
    </w:p>
    <w:p w14:paraId="47FB69CD" w14:textId="21E7DB16" w:rsidR="00675B6C" w:rsidRP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675B6C">
        <w:rPr>
          <w:rFonts w:asciiTheme="minorHAnsi" w:hAnsiTheme="minorHAnsi"/>
          <w:sz w:val="22"/>
          <w:szCs w:val="22"/>
          <w:lang w:eastAsia="cs-CZ"/>
        </w:rPr>
        <w:t xml:space="preserve">Wyrażam zgodę na przetwarzanie moich danych osobowych w celu realizacji zamówienia w </w:t>
      </w:r>
      <w:r w:rsidR="00543C92">
        <w:rPr>
          <w:rFonts w:asciiTheme="minorHAnsi" w:hAnsiTheme="minorHAnsi"/>
          <w:sz w:val="22"/>
          <w:szCs w:val="22"/>
          <w:lang w:eastAsia="cs-CZ"/>
        </w:rPr>
        <w:t>ramach Zapytania ofertowe</w:t>
      </w:r>
      <w:r w:rsidR="00691937">
        <w:rPr>
          <w:rFonts w:asciiTheme="minorHAnsi" w:hAnsiTheme="minorHAnsi"/>
          <w:sz w:val="22"/>
          <w:szCs w:val="22"/>
          <w:lang w:eastAsia="cs-CZ"/>
        </w:rPr>
        <w:t xml:space="preserve">go nr </w:t>
      </w:r>
      <w:r w:rsidR="00166279">
        <w:rPr>
          <w:sz w:val="22"/>
          <w:szCs w:val="22"/>
        </w:rPr>
        <w:t>10</w:t>
      </w:r>
      <w:r w:rsidR="00367C9C">
        <w:rPr>
          <w:sz w:val="22"/>
          <w:szCs w:val="22"/>
        </w:rPr>
        <w:t>/2022</w:t>
      </w:r>
      <w:r w:rsidRPr="00675B6C">
        <w:rPr>
          <w:rFonts w:asciiTheme="minorHAnsi" w:hAnsiTheme="minorHAnsi"/>
          <w:sz w:val="22"/>
          <w:szCs w:val="22"/>
          <w:lang w:eastAsia="cs-CZ"/>
        </w:rPr>
        <w:t>, zgodnie z art. 6 ust. 1 lit.</w:t>
      </w:r>
      <w:r w:rsidR="008D50D0">
        <w:rPr>
          <w:rFonts w:asciiTheme="minorHAnsi" w:hAnsiTheme="minorHAnsi"/>
          <w:sz w:val="22"/>
          <w:szCs w:val="22"/>
          <w:lang w:eastAsia="cs-CZ"/>
        </w:rPr>
        <w:t xml:space="preserve"> </w:t>
      </w:r>
      <w:r w:rsidRPr="00675B6C">
        <w:rPr>
          <w:rFonts w:asciiTheme="minorHAnsi" w:hAnsiTheme="minorHAnsi"/>
          <w:sz w:val="22"/>
          <w:szCs w:val="22"/>
          <w:lang w:eastAsia="cs-CZ"/>
        </w:rPr>
        <w:t>a Rozporządzenia Parlamentu Europejskiego i Rady (UE) 2016/679 z dnia 27 kwietnia 2016 r. w sprawie ochrony osób fizycznych w</w:t>
      </w:r>
      <w:r w:rsidR="00BA2500">
        <w:rPr>
          <w:rFonts w:asciiTheme="minorHAnsi" w:hAnsiTheme="minorHAnsi"/>
          <w:sz w:val="22"/>
          <w:szCs w:val="22"/>
          <w:lang w:eastAsia="cs-CZ"/>
        </w:rPr>
        <w:t> </w:t>
      </w:r>
      <w:r w:rsidRPr="00675B6C">
        <w:rPr>
          <w:rFonts w:asciiTheme="minorHAnsi" w:hAnsiTheme="minorHAnsi"/>
          <w:sz w:val="22"/>
          <w:szCs w:val="22"/>
          <w:lang w:eastAsia="cs-CZ"/>
        </w:rPr>
        <w:t>związku z przetwarzaniem danych osobowych i w sprawie swobodnego przepływu takich danych oraz uchylenia dyrektywy 95/46/WE (ogólne rozporządzenie o ochronie danych).</w:t>
      </w:r>
    </w:p>
    <w:p w14:paraId="0CB5577E" w14:textId="5ECD843D" w:rsidR="00D14F05" w:rsidRPr="003041EB" w:rsidRDefault="00675B6C" w:rsidP="00DD706D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AB179F">
        <w:rPr>
          <w:rFonts w:asciiTheme="minorHAnsi" w:hAnsiTheme="minorHAnsi"/>
          <w:sz w:val="22"/>
          <w:szCs w:val="22"/>
          <w:lang w:eastAsia="cs-CZ"/>
        </w:rPr>
        <w:t>Oświadczam, że zapoznałem się z Klauzulą informacyjną stanowiącą zał. nr 1 d</w:t>
      </w:r>
      <w:r w:rsidR="003F00DC" w:rsidRPr="00AB179F">
        <w:rPr>
          <w:rFonts w:asciiTheme="minorHAnsi" w:hAnsiTheme="minorHAnsi"/>
          <w:sz w:val="22"/>
          <w:szCs w:val="22"/>
          <w:lang w:eastAsia="cs-CZ"/>
        </w:rPr>
        <w:t xml:space="preserve">o </w:t>
      </w:r>
      <w:r w:rsidR="002C0E59" w:rsidRPr="00AB179F">
        <w:rPr>
          <w:rFonts w:asciiTheme="minorHAnsi" w:hAnsiTheme="minorHAnsi"/>
          <w:sz w:val="22"/>
          <w:szCs w:val="22"/>
          <w:lang w:eastAsia="cs-CZ"/>
        </w:rPr>
        <w:t>Formularza informacji zawodowych.</w:t>
      </w:r>
    </w:p>
    <w:p w14:paraId="217E4234" w14:textId="77777777" w:rsidR="007B1F19" w:rsidRPr="00DD706D" w:rsidRDefault="007B1F19" w:rsidP="00DD706D">
      <w:p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505BDC14" w14:textId="77777777" w:rsidR="00C726D4" w:rsidRPr="00C80CC5" w:rsidRDefault="00C726D4" w:rsidP="00C726D4">
      <w:pPr>
        <w:spacing w:line="276" w:lineRule="auto"/>
        <w:jc w:val="center"/>
        <w:rPr>
          <w:rFonts w:asciiTheme="minorHAnsi" w:hAnsiTheme="minorHAnsi"/>
          <w:i/>
          <w:sz w:val="22"/>
          <w:szCs w:val="22"/>
        </w:rPr>
      </w:pPr>
      <w:r w:rsidRPr="00C80CC5">
        <w:rPr>
          <w:rFonts w:asciiTheme="minorHAnsi" w:hAnsiTheme="minorHAnsi"/>
          <w:i/>
          <w:sz w:val="22"/>
          <w:szCs w:val="22"/>
        </w:rPr>
        <w:t>………………………………</w:t>
      </w:r>
      <w:r>
        <w:rPr>
          <w:rFonts w:asciiTheme="minorHAnsi" w:hAnsiTheme="minorHAnsi"/>
          <w:i/>
          <w:sz w:val="22"/>
          <w:szCs w:val="22"/>
        </w:rPr>
        <w:t xml:space="preserve">………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                          …………</w:t>
      </w:r>
      <w:r w:rsidRPr="00C80CC5">
        <w:rPr>
          <w:rFonts w:asciiTheme="minorHAnsi" w:hAnsiTheme="minorHAnsi"/>
          <w:i/>
          <w:sz w:val="22"/>
          <w:szCs w:val="22"/>
        </w:rPr>
        <w:t>………………………..…………………………………</w:t>
      </w:r>
    </w:p>
    <w:p w14:paraId="2B7CDF20" w14:textId="6ABA62C0" w:rsidR="007B1F19" w:rsidRDefault="00C726D4" w:rsidP="003041EB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        </w:t>
      </w:r>
      <w:r w:rsidRPr="00C80CC5">
        <w:rPr>
          <w:rFonts w:asciiTheme="minorHAnsi" w:hAnsiTheme="minorHAnsi"/>
          <w:i/>
          <w:sz w:val="22"/>
          <w:szCs w:val="22"/>
        </w:rPr>
        <w:t xml:space="preserve">(data i miejsce)               </w:t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      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</w:t>
      </w:r>
      <w:bookmarkStart w:id="0" w:name="_Hlk78280547"/>
      <w:r>
        <w:rPr>
          <w:rFonts w:asciiTheme="minorHAnsi" w:hAnsiTheme="minorHAnsi"/>
          <w:i/>
          <w:sz w:val="22"/>
          <w:szCs w:val="22"/>
        </w:rPr>
        <w:t xml:space="preserve">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>
        <w:rPr>
          <w:rFonts w:asciiTheme="minorHAnsi" w:hAnsiTheme="minorHAnsi"/>
          <w:i/>
          <w:sz w:val="22"/>
          <w:szCs w:val="22"/>
        </w:rPr>
        <w:t xml:space="preserve"> </w:t>
      </w:r>
      <w:r w:rsidR="008D50D0">
        <w:rPr>
          <w:rFonts w:asciiTheme="minorHAnsi" w:hAnsiTheme="minorHAnsi"/>
          <w:i/>
          <w:sz w:val="22"/>
          <w:szCs w:val="22"/>
        </w:rPr>
        <w:t>Wykonawcy</w:t>
      </w:r>
      <w:bookmarkEnd w:id="0"/>
    </w:p>
    <w:p w14:paraId="4FAFE8E2" w14:textId="0B6B5D69" w:rsidR="00705618" w:rsidRPr="00705618" w:rsidRDefault="003041EB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br/>
      </w:r>
      <w:r w:rsidR="00705618">
        <w:rPr>
          <w:rFonts w:asciiTheme="minorHAnsi" w:hAnsiTheme="minorHAnsi"/>
          <w:i/>
          <w:sz w:val="22"/>
          <w:szCs w:val="22"/>
        </w:rPr>
        <w:t>Załączniki:</w:t>
      </w:r>
    </w:p>
    <w:p w14:paraId="2A861752" w14:textId="77777777" w:rsidR="00705618" w:rsidRDefault="00705618" w:rsidP="00705618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Klauzula informacyjna</w:t>
      </w:r>
    </w:p>
    <w:p w14:paraId="0165E13E" w14:textId="09BC6A83" w:rsidR="00F35FD3" w:rsidRPr="00172599" w:rsidRDefault="00D14F05" w:rsidP="00F35FD3">
      <w:pPr>
        <w:spacing w:line="360" w:lineRule="auto"/>
        <w:rPr>
          <w:rFonts w:cstheme="minorHAnsi"/>
          <w:b/>
          <w:i/>
          <w:szCs w:val="20"/>
        </w:rPr>
      </w:pPr>
      <w:r>
        <w:rPr>
          <w:rFonts w:asciiTheme="minorHAnsi" w:hAnsiTheme="minorHAnsi"/>
          <w:b/>
          <w:i/>
          <w:sz w:val="22"/>
          <w:szCs w:val="22"/>
        </w:rPr>
        <w:br w:type="column"/>
      </w:r>
      <w:r w:rsidR="00F35FD3" w:rsidRPr="00172599">
        <w:rPr>
          <w:rFonts w:asciiTheme="minorHAnsi" w:hAnsiTheme="minorHAnsi"/>
          <w:b/>
          <w:i/>
          <w:sz w:val="22"/>
          <w:szCs w:val="22"/>
        </w:rPr>
        <w:lastRenderedPageBreak/>
        <w:t>Załącznik nr</w:t>
      </w:r>
      <w:r w:rsidR="00F35FD3">
        <w:rPr>
          <w:rFonts w:asciiTheme="minorHAnsi" w:hAnsiTheme="minorHAnsi"/>
          <w:b/>
          <w:i/>
          <w:sz w:val="22"/>
          <w:szCs w:val="22"/>
        </w:rPr>
        <w:t xml:space="preserve"> 1</w:t>
      </w:r>
      <w:r w:rsidR="00F35FD3" w:rsidRPr="00172599">
        <w:rPr>
          <w:rFonts w:asciiTheme="minorHAnsi" w:hAnsiTheme="minorHAnsi"/>
          <w:b/>
          <w:i/>
          <w:sz w:val="22"/>
          <w:szCs w:val="22"/>
        </w:rPr>
        <w:t xml:space="preserve"> do Formularza informacji </w:t>
      </w:r>
      <w:r w:rsidR="00F35FD3" w:rsidRPr="00B4501B">
        <w:rPr>
          <w:rFonts w:asciiTheme="minorHAnsi" w:hAnsiTheme="minorHAnsi"/>
          <w:b/>
          <w:i/>
          <w:sz w:val="22"/>
          <w:szCs w:val="22"/>
        </w:rPr>
        <w:t xml:space="preserve">zawodowych </w:t>
      </w:r>
      <w:r w:rsidR="00F35FD3" w:rsidRPr="00B4501B">
        <w:rPr>
          <w:rFonts w:cstheme="minorHAnsi"/>
          <w:b/>
          <w:i/>
          <w:sz w:val="22"/>
          <w:szCs w:val="22"/>
        </w:rPr>
        <w:t>- Klauzula informacyjna</w:t>
      </w:r>
      <w:r w:rsidR="00F35FD3" w:rsidRPr="003101CE">
        <w:rPr>
          <w:rFonts w:cstheme="minorHAnsi"/>
          <w:b/>
          <w:i/>
          <w:sz w:val="18"/>
          <w:szCs w:val="18"/>
        </w:rPr>
        <w:t>*</w:t>
      </w:r>
    </w:p>
    <w:p w14:paraId="09D07DA2" w14:textId="77777777" w:rsidR="007556A0" w:rsidRPr="0097488D" w:rsidRDefault="007556A0" w:rsidP="00F35FD3">
      <w:pPr>
        <w:spacing w:before="120" w:after="120" w:line="276" w:lineRule="auto"/>
        <w:jc w:val="center"/>
        <w:rPr>
          <w:rFonts w:cstheme="minorHAnsi"/>
          <w:b/>
          <w:szCs w:val="20"/>
        </w:rPr>
      </w:pPr>
    </w:p>
    <w:p w14:paraId="23260880" w14:textId="77777777" w:rsidR="00AF328E" w:rsidRPr="0097488D" w:rsidRDefault="00AF328E" w:rsidP="004C02EB">
      <w:pPr>
        <w:spacing w:line="276" w:lineRule="auto"/>
        <w:jc w:val="both"/>
        <w:rPr>
          <w:rFonts w:cstheme="minorHAnsi"/>
          <w:bCs/>
          <w:szCs w:val="20"/>
        </w:rPr>
      </w:pPr>
      <w:r w:rsidRPr="0097488D">
        <w:rPr>
          <w:rFonts w:cstheme="minorHAnsi"/>
          <w:szCs w:val="20"/>
        </w:rPr>
        <w:t xml:space="preserve">Zgodnie z art. 13 </w:t>
      </w:r>
      <w:r w:rsidRPr="0097488D">
        <w:rPr>
          <w:rFonts w:cstheme="minorHAnsi"/>
          <w:bCs/>
          <w:szCs w:val="20"/>
        </w:rPr>
        <w:t>Rozporządzenia Parlamentu Europejskiego i Rady (UE) 2016/679 z dnia 27 kwietnia 2016 roku w sprawie ochrony osób fizycznych w związku z przetwarzaniem danych osobowych i w sprawie swobodnego przepływu takich danych oraz uchylenia dyrektywy 95/46/W (dalej: „RODO”),</w:t>
      </w:r>
    </w:p>
    <w:p w14:paraId="0520E7E0" w14:textId="77777777" w:rsidR="00AF328E" w:rsidRPr="0097488D" w:rsidRDefault="00AF328E" w:rsidP="004C02EB">
      <w:pPr>
        <w:spacing w:before="60" w:after="60" w:line="276" w:lineRule="auto"/>
        <w:jc w:val="both"/>
        <w:rPr>
          <w:rFonts w:cstheme="minorHAnsi"/>
          <w:b/>
          <w:bCs/>
          <w:szCs w:val="20"/>
        </w:rPr>
      </w:pPr>
      <w:r w:rsidRPr="0097488D">
        <w:rPr>
          <w:rFonts w:cstheme="minorHAnsi"/>
          <w:b/>
          <w:bCs/>
          <w:szCs w:val="20"/>
        </w:rPr>
        <w:t>informujemy, że:</w:t>
      </w:r>
    </w:p>
    <w:p w14:paraId="5A6C39E4" w14:textId="30F44B6A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97488D">
        <w:rPr>
          <w:rFonts w:cstheme="minorHAnsi"/>
          <w:szCs w:val="20"/>
        </w:rPr>
        <w:t xml:space="preserve">1. </w:t>
      </w:r>
      <w:r w:rsidR="00CF72DC" w:rsidRPr="00873979">
        <w:rPr>
          <w:rFonts w:cstheme="minorHAnsi"/>
          <w:szCs w:val="20"/>
        </w:rPr>
        <w:t xml:space="preserve">Administratorem Pani/Pana danych osobowych jest </w:t>
      </w:r>
      <w:r w:rsidR="00CF72DC">
        <w:rPr>
          <w:rFonts w:cstheme="minorHAnsi"/>
          <w:szCs w:val="20"/>
        </w:rPr>
        <w:t>ComCERT</w:t>
      </w:r>
      <w:r w:rsidR="00CF72DC" w:rsidRPr="00873979">
        <w:rPr>
          <w:rFonts w:cstheme="minorHAnsi"/>
          <w:szCs w:val="20"/>
        </w:rPr>
        <w:t xml:space="preserve"> SA, z siedzibą w </w:t>
      </w:r>
      <w:r w:rsidR="00CF72DC">
        <w:rPr>
          <w:rFonts w:cstheme="minorHAnsi"/>
          <w:szCs w:val="20"/>
        </w:rPr>
        <w:t>Warszawie</w:t>
      </w:r>
      <w:r w:rsidR="00CF72DC" w:rsidRPr="00873979">
        <w:rPr>
          <w:rFonts w:cstheme="minorHAnsi"/>
          <w:szCs w:val="20"/>
        </w:rPr>
        <w:t xml:space="preserve">, przy </w:t>
      </w:r>
      <w:r w:rsidR="00CF72DC" w:rsidRPr="00487D1E">
        <w:rPr>
          <w:rFonts w:cstheme="minorHAnsi"/>
          <w:szCs w:val="20"/>
        </w:rPr>
        <w:t>ul. Adama Branickiego 13, 02-972 Warszawa</w:t>
      </w:r>
      <w:r w:rsidR="00CF72DC" w:rsidRPr="00873979">
        <w:rPr>
          <w:rFonts w:cstheme="minorHAnsi"/>
          <w:szCs w:val="20"/>
        </w:rPr>
        <w:t xml:space="preserve"> (zwan</w:t>
      </w:r>
      <w:r w:rsidR="00FF397A">
        <w:rPr>
          <w:rFonts w:cstheme="minorHAnsi"/>
          <w:szCs w:val="20"/>
        </w:rPr>
        <w:t xml:space="preserve">y </w:t>
      </w:r>
      <w:r w:rsidR="00CF72DC" w:rsidRPr="00873979">
        <w:rPr>
          <w:rFonts w:cstheme="minorHAnsi"/>
          <w:szCs w:val="20"/>
        </w:rPr>
        <w:t>dalej „</w:t>
      </w:r>
      <w:r w:rsidR="00CF72DC">
        <w:rPr>
          <w:rFonts w:cstheme="minorHAnsi"/>
          <w:szCs w:val="20"/>
        </w:rPr>
        <w:t>ComCERT</w:t>
      </w:r>
      <w:r w:rsidR="00CF72DC" w:rsidRPr="00873979">
        <w:rPr>
          <w:rFonts w:cstheme="minorHAnsi"/>
          <w:szCs w:val="20"/>
        </w:rPr>
        <w:t>”).</w:t>
      </w:r>
    </w:p>
    <w:p w14:paraId="04F5BE8B" w14:textId="5B2A8675" w:rsidR="00AF328E" w:rsidRPr="008A68D8" w:rsidRDefault="00AF328E" w:rsidP="004C02EB">
      <w:pPr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 xml:space="preserve">2. </w:t>
      </w:r>
      <w:r w:rsidR="0024703F" w:rsidRPr="008A68D8">
        <w:rPr>
          <w:rFonts w:cstheme="minorHAnsi"/>
          <w:szCs w:val="20"/>
        </w:rPr>
        <w:t xml:space="preserve">Z inspektorem ochrony danych można się kontaktować we wszystkich sprawach dotyczących przetwarzania danych osobowych oraz korzystania z praw związanych z przetwarzaniem danych poprzez </w:t>
      </w:r>
      <w:r w:rsidRPr="008A68D8">
        <w:rPr>
          <w:rFonts w:cstheme="minorHAnsi"/>
          <w:szCs w:val="20"/>
        </w:rPr>
        <w:t xml:space="preserve">e-mail: </w:t>
      </w:r>
      <w:hyperlink r:id="rId8" w:history="1">
        <w:r w:rsidR="00036EF3" w:rsidRPr="00124C2F">
          <w:rPr>
            <w:rStyle w:val="Hipercze"/>
          </w:rPr>
          <w:t>iodo@comcert.pl</w:t>
        </w:r>
      </w:hyperlink>
      <w:r w:rsidR="00FF397A">
        <w:t xml:space="preserve"> </w:t>
      </w:r>
      <w:r w:rsidR="0024703F" w:rsidRPr="008A68D8">
        <w:rPr>
          <w:rFonts w:cstheme="minorHAnsi"/>
          <w:szCs w:val="20"/>
        </w:rPr>
        <w:t>lub pisemnie na adres siedziby administratora.</w:t>
      </w:r>
    </w:p>
    <w:p w14:paraId="629B7E63" w14:textId="69FE5D52" w:rsidR="00AF328E" w:rsidRPr="008A68D8" w:rsidRDefault="00AF328E" w:rsidP="004C02EB">
      <w:pPr>
        <w:spacing w:line="276" w:lineRule="auto"/>
        <w:ind w:right="111"/>
        <w:jc w:val="both"/>
        <w:rPr>
          <w:rFonts w:cstheme="minorHAnsi"/>
          <w:bCs/>
          <w:szCs w:val="20"/>
        </w:rPr>
      </w:pPr>
      <w:r w:rsidRPr="008A68D8">
        <w:rPr>
          <w:rFonts w:cstheme="minorHAnsi"/>
          <w:szCs w:val="20"/>
        </w:rPr>
        <w:t xml:space="preserve">3. Pani/Pana dane przetwarzane będą </w:t>
      </w:r>
      <w:r w:rsidR="009B20AA" w:rsidRPr="008A68D8">
        <w:rPr>
          <w:rFonts w:cstheme="minorHAnsi"/>
          <w:szCs w:val="20"/>
        </w:rPr>
        <w:t xml:space="preserve">odpowiednio </w:t>
      </w:r>
      <w:r w:rsidRPr="008A68D8">
        <w:rPr>
          <w:rFonts w:cstheme="minorHAnsi"/>
          <w:szCs w:val="20"/>
        </w:rPr>
        <w:t xml:space="preserve">na podstawie art. 6 ust. 1 lit. </w:t>
      </w:r>
      <w:r w:rsidR="009B20AA" w:rsidRPr="008A68D8">
        <w:rPr>
          <w:rFonts w:cstheme="minorHAnsi"/>
          <w:szCs w:val="20"/>
        </w:rPr>
        <w:t>b, f</w:t>
      </w:r>
      <w:r w:rsidRPr="008A68D8">
        <w:rPr>
          <w:rFonts w:cstheme="minorHAnsi"/>
          <w:szCs w:val="20"/>
        </w:rPr>
        <w:t xml:space="preserve"> RODO w celu wyłonienia </w:t>
      </w:r>
      <w:r w:rsidR="008814EB" w:rsidRPr="008814EB">
        <w:rPr>
          <w:rFonts w:cstheme="minorHAnsi"/>
          <w:szCs w:val="20"/>
        </w:rPr>
        <w:t xml:space="preserve">wykonawcy części prac B+R w projekcie </w:t>
      </w:r>
      <w:r w:rsidRPr="008A68D8">
        <w:rPr>
          <w:rFonts w:cstheme="minorHAnsi"/>
          <w:szCs w:val="20"/>
        </w:rPr>
        <w:t xml:space="preserve">w </w:t>
      </w:r>
      <w:r w:rsidR="007751B9">
        <w:rPr>
          <w:rFonts w:cstheme="minorHAnsi"/>
          <w:szCs w:val="20"/>
        </w:rPr>
        <w:t xml:space="preserve">ramach Zapytania ofertowego nr </w:t>
      </w:r>
      <w:r w:rsidR="00166279">
        <w:rPr>
          <w:rFonts w:cstheme="minorHAnsi"/>
          <w:szCs w:val="20"/>
        </w:rPr>
        <w:t>10</w:t>
      </w:r>
      <w:r w:rsidR="00367C9C" w:rsidRPr="00367C9C">
        <w:rPr>
          <w:rFonts w:cstheme="minorHAnsi"/>
          <w:szCs w:val="20"/>
        </w:rPr>
        <w:t xml:space="preserve">/2022 </w:t>
      </w:r>
      <w:r w:rsidRPr="008A68D8">
        <w:rPr>
          <w:rFonts w:cstheme="minorHAnsi"/>
          <w:szCs w:val="20"/>
        </w:rPr>
        <w:t xml:space="preserve">w projekcie pn. </w:t>
      </w:r>
      <w:r w:rsidR="00CF72DC" w:rsidRPr="0039657F">
        <w:rPr>
          <w:rFonts w:cstheme="minorHAnsi"/>
          <w:bCs/>
          <w:i/>
          <w:szCs w:val="20"/>
        </w:rPr>
        <w:t>„System wspomagania detekcji i</w:t>
      </w:r>
      <w:r w:rsidR="005E6873">
        <w:rPr>
          <w:rFonts w:cstheme="minorHAnsi"/>
          <w:bCs/>
          <w:i/>
          <w:szCs w:val="20"/>
        </w:rPr>
        <w:t> </w:t>
      </w:r>
      <w:r w:rsidR="00CF72DC" w:rsidRPr="0039657F">
        <w:rPr>
          <w:rFonts w:cstheme="minorHAnsi"/>
          <w:bCs/>
          <w:i/>
          <w:szCs w:val="20"/>
        </w:rPr>
        <w:t>obrazowania ataków APT”</w:t>
      </w:r>
      <w:r w:rsidR="00CF72DC" w:rsidRPr="00873979">
        <w:rPr>
          <w:rFonts w:cstheme="minorHAnsi"/>
          <w:bCs/>
          <w:i/>
          <w:szCs w:val="20"/>
        </w:rPr>
        <w:t xml:space="preserve"> – </w:t>
      </w:r>
      <w:r w:rsidR="00CF72DC" w:rsidRPr="00873979">
        <w:rPr>
          <w:rFonts w:cstheme="minorHAnsi"/>
          <w:bCs/>
          <w:szCs w:val="20"/>
        </w:rPr>
        <w:t>dane osobowe są niezbędne dla realizacji</w:t>
      </w:r>
      <w:r w:rsidR="00CD24E0">
        <w:rPr>
          <w:rFonts w:cstheme="minorHAnsi"/>
          <w:bCs/>
          <w:szCs w:val="20"/>
        </w:rPr>
        <w:t xml:space="preserve"> projektu w ramach</w:t>
      </w:r>
      <w:r w:rsidR="00CF72DC" w:rsidRPr="00873979">
        <w:rPr>
          <w:rFonts w:cstheme="minorHAnsi"/>
          <w:bCs/>
          <w:szCs w:val="20"/>
        </w:rPr>
        <w:t xml:space="preserve"> </w:t>
      </w:r>
      <w:r w:rsidR="00CF72DC" w:rsidRPr="0039657F">
        <w:rPr>
          <w:rFonts w:cstheme="minorHAnsi"/>
          <w:bCs/>
          <w:szCs w:val="20"/>
        </w:rPr>
        <w:t xml:space="preserve">Programu Krajowego </w:t>
      </w:r>
      <w:proofErr w:type="spellStart"/>
      <w:r w:rsidR="00CF72DC" w:rsidRPr="0039657F">
        <w:rPr>
          <w:rFonts w:cstheme="minorHAnsi"/>
          <w:bCs/>
          <w:szCs w:val="20"/>
        </w:rPr>
        <w:t>CyberSecIdent</w:t>
      </w:r>
      <w:proofErr w:type="spellEnd"/>
      <w:r w:rsidR="00CF72DC" w:rsidRPr="0039657F">
        <w:rPr>
          <w:rFonts w:cstheme="minorHAnsi"/>
          <w:bCs/>
          <w:szCs w:val="20"/>
        </w:rPr>
        <w:t xml:space="preserve">, IV konkurs </w:t>
      </w:r>
      <w:proofErr w:type="spellStart"/>
      <w:r w:rsidR="00CF72DC" w:rsidRPr="0039657F">
        <w:rPr>
          <w:rFonts w:cstheme="minorHAnsi"/>
          <w:bCs/>
          <w:szCs w:val="20"/>
        </w:rPr>
        <w:t>CyberSecIdent</w:t>
      </w:r>
      <w:proofErr w:type="spellEnd"/>
      <w:r w:rsidR="00CF72DC" w:rsidRPr="0039657F">
        <w:rPr>
          <w:rFonts w:cstheme="minorHAnsi"/>
          <w:bCs/>
          <w:szCs w:val="20"/>
        </w:rPr>
        <w:t xml:space="preserve"> – </w:t>
      </w:r>
      <w:proofErr w:type="spellStart"/>
      <w:r w:rsidR="00CF72DC" w:rsidRPr="0039657F">
        <w:rPr>
          <w:rFonts w:cstheme="minorHAnsi"/>
          <w:bCs/>
          <w:szCs w:val="20"/>
        </w:rPr>
        <w:t>Cyberbezpieczeństwo</w:t>
      </w:r>
      <w:proofErr w:type="spellEnd"/>
      <w:r w:rsidR="00CF72DC" w:rsidRPr="0039657F">
        <w:rPr>
          <w:rFonts w:cstheme="minorHAnsi"/>
          <w:bCs/>
          <w:szCs w:val="20"/>
        </w:rPr>
        <w:t xml:space="preserve"> i e-Tożsamość</w:t>
      </w:r>
      <w:r w:rsidR="00CF72DC">
        <w:rPr>
          <w:rFonts w:cstheme="minorHAnsi"/>
          <w:bCs/>
          <w:szCs w:val="20"/>
        </w:rPr>
        <w:t>.</w:t>
      </w:r>
    </w:p>
    <w:p w14:paraId="024C7608" w14:textId="5C6B6068" w:rsidR="00AF328E" w:rsidRPr="00965EB7" w:rsidRDefault="00AF328E" w:rsidP="004C02EB">
      <w:pPr>
        <w:spacing w:after="60" w:line="276" w:lineRule="auto"/>
        <w:ind w:right="113"/>
        <w:jc w:val="both"/>
        <w:rPr>
          <w:rFonts w:cstheme="minorHAnsi"/>
          <w:bCs/>
          <w:iCs/>
          <w:szCs w:val="20"/>
        </w:rPr>
      </w:pPr>
      <w:r w:rsidRPr="00965EB7">
        <w:rPr>
          <w:rFonts w:cstheme="minorHAnsi"/>
          <w:bCs/>
          <w:iCs/>
          <w:szCs w:val="20"/>
        </w:rPr>
        <w:t>4. Odbiorcami</w:t>
      </w:r>
      <w:r w:rsidR="00F06DAD" w:rsidRPr="00965EB7">
        <w:rPr>
          <w:rFonts w:cstheme="minorHAnsi"/>
          <w:bCs/>
          <w:iCs/>
          <w:szCs w:val="20"/>
        </w:rPr>
        <w:t xml:space="preserve"> </w:t>
      </w:r>
      <w:r w:rsidRPr="00965EB7">
        <w:rPr>
          <w:rFonts w:cstheme="minorHAnsi"/>
          <w:bCs/>
          <w:iCs/>
          <w:szCs w:val="20"/>
        </w:rPr>
        <w:t>Pani/Pana danych osobowych będą wyłącznie podmioty uprawnione do uzyskania danych osobowych tylko na podstawie przepisów prawa oraz podmioty przetwarzające</w:t>
      </w:r>
      <w:r w:rsidR="003C1A31" w:rsidRPr="00965EB7">
        <w:rPr>
          <w:rFonts w:cstheme="minorHAnsi"/>
          <w:bCs/>
          <w:iCs/>
          <w:szCs w:val="20"/>
        </w:rPr>
        <w:t xml:space="preserve"> </w:t>
      </w:r>
      <w:r w:rsidR="00FD4AD1" w:rsidRPr="00965EB7">
        <w:rPr>
          <w:rFonts w:cstheme="minorHAnsi"/>
          <w:bCs/>
          <w:iCs/>
          <w:szCs w:val="20"/>
        </w:rPr>
        <w:t>na zlecenie administratora celem wykonania ciążących na administratorze obowiązków, m.in.:</w:t>
      </w:r>
      <w:r w:rsidRPr="00965EB7">
        <w:rPr>
          <w:rFonts w:cstheme="minorHAnsi"/>
          <w:bCs/>
          <w:iCs/>
          <w:szCs w:val="20"/>
        </w:rPr>
        <w:tab/>
      </w:r>
    </w:p>
    <w:p w14:paraId="4A58D11F" w14:textId="485DD77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Instytuc</w:t>
      </w:r>
      <w:r w:rsidR="00630BAC" w:rsidRPr="00965EB7">
        <w:rPr>
          <w:rFonts w:cstheme="minorHAnsi"/>
          <w:iCs/>
          <w:szCs w:val="20"/>
        </w:rPr>
        <w:t>ja</w:t>
      </w:r>
      <w:r w:rsidRPr="00965EB7">
        <w:rPr>
          <w:rFonts w:cstheme="minorHAnsi"/>
          <w:iCs/>
          <w:szCs w:val="20"/>
        </w:rPr>
        <w:t xml:space="preserve"> Pośrednicząc</w:t>
      </w:r>
      <w:r w:rsidR="00630BAC" w:rsidRPr="00965EB7">
        <w:rPr>
          <w:rFonts w:cstheme="minorHAnsi"/>
          <w:iCs/>
          <w:szCs w:val="20"/>
        </w:rPr>
        <w:t>a</w:t>
      </w:r>
      <w:r w:rsidRPr="00965EB7">
        <w:rPr>
          <w:rFonts w:cstheme="minorHAnsi"/>
          <w:bCs/>
          <w:iCs/>
          <w:szCs w:val="20"/>
        </w:rPr>
        <w:t xml:space="preserve"> – </w:t>
      </w:r>
      <w:r w:rsidRPr="00965EB7">
        <w:rPr>
          <w:rFonts w:cstheme="minorHAnsi"/>
          <w:iCs/>
          <w:szCs w:val="20"/>
        </w:rPr>
        <w:t>Narod</w:t>
      </w:r>
      <w:r w:rsidR="00CF1CB7" w:rsidRPr="00965EB7">
        <w:rPr>
          <w:rFonts w:cstheme="minorHAnsi"/>
          <w:iCs/>
          <w:szCs w:val="20"/>
        </w:rPr>
        <w:t xml:space="preserve">owe Centrum Badań i Rozwoju, </w:t>
      </w:r>
      <w:r w:rsidRPr="00965EB7">
        <w:rPr>
          <w:rFonts w:cstheme="minorHAnsi"/>
          <w:iCs/>
          <w:szCs w:val="20"/>
        </w:rPr>
        <w:t>ul. Nowogrodzka 47a, 00-695 Warszawa,</w:t>
      </w:r>
      <w:r w:rsidRPr="00965EB7">
        <w:rPr>
          <w:rFonts w:cstheme="minorHAnsi"/>
          <w:bCs/>
          <w:iCs/>
          <w:szCs w:val="20"/>
        </w:rPr>
        <w:t xml:space="preserve"> </w:t>
      </w:r>
    </w:p>
    <w:p w14:paraId="3CE340B3" w14:textId="2239C5FE" w:rsidR="00630BAC" w:rsidRPr="00965EB7" w:rsidRDefault="00630BAC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p</w:t>
      </w:r>
      <w:r w:rsidR="00AF328E" w:rsidRPr="00965EB7">
        <w:rPr>
          <w:rFonts w:cstheme="minorHAnsi"/>
          <w:bCs/>
          <w:iCs/>
          <w:szCs w:val="20"/>
        </w:rPr>
        <w:t>odmiot</w:t>
      </w:r>
      <w:r w:rsidRPr="00965EB7">
        <w:rPr>
          <w:rFonts w:cstheme="minorHAnsi"/>
          <w:bCs/>
          <w:iCs/>
          <w:szCs w:val="20"/>
        </w:rPr>
        <w:t>y</w:t>
      </w:r>
      <w:r w:rsidR="00AF328E" w:rsidRPr="00965EB7">
        <w:rPr>
          <w:rFonts w:cstheme="minorHAnsi"/>
          <w:bCs/>
          <w:iCs/>
          <w:szCs w:val="20"/>
        </w:rPr>
        <w:t xml:space="preserve"> realizując</w:t>
      </w:r>
      <w:r w:rsidRPr="00965EB7">
        <w:rPr>
          <w:rFonts w:cstheme="minorHAnsi"/>
          <w:bCs/>
          <w:iCs/>
          <w:szCs w:val="20"/>
        </w:rPr>
        <w:t>e</w:t>
      </w:r>
      <w:r w:rsidR="00AF328E" w:rsidRPr="00965EB7">
        <w:rPr>
          <w:rFonts w:cstheme="minorHAnsi"/>
          <w:bCs/>
          <w:iCs/>
          <w:szCs w:val="20"/>
        </w:rPr>
        <w:t xml:space="preserve"> badania ewaluacyjne na zlecenie Instytucji</w:t>
      </w:r>
      <w:r w:rsidR="00AF328E" w:rsidRPr="00965EB7">
        <w:rPr>
          <w:rFonts w:cstheme="minorHAnsi"/>
          <w:iCs/>
          <w:szCs w:val="20"/>
        </w:rPr>
        <w:t xml:space="preserve"> </w:t>
      </w:r>
      <w:r w:rsidR="00AF328E" w:rsidRPr="00965EB7">
        <w:rPr>
          <w:rFonts w:cstheme="minorHAnsi"/>
          <w:bCs/>
          <w:iCs/>
          <w:szCs w:val="20"/>
        </w:rPr>
        <w:t>Pośredniczącej lub Beneficjenta.</w:t>
      </w:r>
    </w:p>
    <w:p w14:paraId="4C5B5F4A" w14:textId="10BB8414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specjalistyczn</w:t>
      </w:r>
      <w:r w:rsidR="00630BAC" w:rsidRPr="00965EB7">
        <w:rPr>
          <w:rFonts w:cstheme="minorHAnsi"/>
          <w:bCs/>
          <w:iCs/>
          <w:szCs w:val="20"/>
        </w:rPr>
        <w:t>e</w:t>
      </w:r>
      <w:r w:rsidRPr="00965EB7">
        <w:rPr>
          <w:rFonts w:cstheme="minorHAnsi"/>
          <w:bCs/>
          <w:iCs/>
          <w:szCs w:val="20"/>
        </w:rPr>
        <w:t xml:space="preserve"> firm</w:t>
      </w:r>
      <w:r w:rsidR="00630BAC" w:rsidRPr="00965EB7">
        <w:rPr>
          <w:rFonts w:cstheme="minorHAnsi"/>
          <w:bCs/>
          <w:iCs/>
          <w:szCs w:val="20"/>
        </w:rPr>
        <w:t>y</w:t>
      </w:r>
      <w:r w:rsidRPr="00965EB7">
        <w:rPr>
          <w:rFonts w:cstheme="minorHAnsi"/>
          <w:bCs/>
          <w:iCs/>
          <w:szCs w:val="20"/>
        </w:rPr>
        <w:t>, realizującym na zlecenie Instytucji Pośrednicząc</w:t>
      </w:r>
      <w:r w:rsidR="00665010" w:rsidRPr="00965EB7">
        <w:rPr>
          <w:rFonts w:cstheme="minorHAnsi"/>
          <w:bCs/>
          <w:iCs/>
          <w:szCs w:val="20"/>
        </w:rPr>
        <w:t>ej oraz Beneficjenta kontrole i </w:t>
      </w:r>
      <w:r w:rsidRPr="00965EB7">
        <w:rPr>
          <w:rFonts w:cstheme="minorHAnsi"/>
          <w:bCs/>
          <w:iCs/>
          <w:szCs w:val="20"/>
        </w:rPr>
        <w:t>audyt w ramach</w:t>
      </w:r>
      <w:r w:rsidR="00CF72DC">
        <w:rPr>
          <w:rFonts w:cstheme="minorHAnsi"/>
          <w:bCs/>
          <w:iCs/>
          <w:szCs w:val="20"/>
        </w:rPr>
        <w:t xml:space="preserve"> </w:t>
      </w:r>
      <w:bookmarkStart w:id="1" w:name="_Hlk65654731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Programu Krajowego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, IV konkurs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–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Cyberbezpieczeństwo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i e-Tożsamość</w:t>
      </w:r>
      <w:bookmarkEnd w:id="1"/>
      <w:r w:rsidRPr="00965EB7">
        <w:rPr>
          <w:rFonts w:cstheme="minorHAnsi"/>
          <w:bCs/>
          <w:iCs/>
          <w:szCs w:val="20"/>
        </w:rPr>
        <w:t>,</w:t>
      </w:r>
    </w:p>
    <w:p w14:paraId="66035C1E" w14:textId="21956FEB" w:rsidR="00630BAC" w:rsidRPr="00965EB7" w:rsidRDefault="00630BAC" w:rsidP="00D06F00">
      <w:pPr>
        <w:pStyle w:val="ACPPunktory1"/>
        <w:numPr>
          <w:ilvl w:val="0"/>
          <w:numId w:val="12"/>
        </w:numPr>
        <w:spacing w:after="0" w:line="276" w:lineRule="auto"/>
        <w:ind w:left="714" w:right="-851" w:hanging="357"/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</w:pPr>
      <w:r w:rsidRPr="00965EB7"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  <w:t>osoby upoważnione przez administratora,</w:t>
      </w:r>
    </w:p>
    <w:p w14:paraId="6863803C" w14:textId="1AC67D70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podmiot</w:t>
      </w:r>
      <w:r w:rsidR="00630BAC" w:rsidRPr="00965EB7">
        <w:rPr>
          <w:rFonts w:cstheme="minorHAnsi"/>
          <w:iCs/>
          <w:szCs w:val="20"/>
        </w:rPr>
        <w:t>y</w:t>
      </w:r>
      <w:r w:rsidRPr="00965EB7">
        <w:rPr>
          <w:rFonts w:cstheme="minorHAnsi"/>
          <w:iCs/>
          <w:szCs w:val="20"/>
        </w:rPr>
        <w:t xml:space="preserve"> prowadzące działalność pocztową lub kurierską,</w:t>
      </w:r>
    </w:p>
    <w:p w14:paraId="4C3B5C48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banki - w przypadku konieczności prowadzenia rozliczeń,</w:t>
      </w:r>
    </w:p>
    <w:p w14:paraId="1C5011DF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3" w:hanging="357"/>
        <w:contextualSpacing w:val="0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organy państwowe lub inne podmioty uprawnione na podstawie przepisów prawa, celem wykonania ciążących na Zamawiającym obowiązków (US, PIP, ZUS),</w:t>
      </w:r>
    </w:p>
    <w:p w14:paraId="46CA5813" w14:textId="7C10893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umożliwiające </w:t>
      </w:r>
      <w:r w:rsidR="00630BAC" w:rsidRPr="00965EB7">
        <w:rPr>
          <w:rFonts w:cstheme="minorHAnsi"/>
          <w:iCs/>
          <w:szCs w:val="20"/>
        </w:rPr>
        <w:t>administratorowi</w:t>
      </w:r>
      <w:r w:rsidRPr="00965EB7">
        <w:rPr>
          <w:rFonts w:cstheme="minorHAnsi"/>
          <w:iCs/>
          <w:szCs w:val="20"/>
        </w:rPr>
        <w:t xml:space="preserve"> dokonywanie zdalnych operacji płatniczych,</w:t>
      </w:r>
    </w:p>
    <w:p w14:paraId="5BA1B65B" w14:textId="3D0125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wspierające </w:t>
      </w:r>
      <w:r w:rsidR="00630BAC" w:rsidRPr="00965EB7">
        <w:rPr>
          <w:rFonts w:cstheme="minorHAnsi"/>
          <w:iCs/>
          <w:szCs w:val="20"/>
        </w:rPr>
        <w:t>administratora</w:t>
      </w:r>
      <w:r w:rsidRPr="00965EB7">
        <w:rPr>
          <w:rFonts w:cstheme="minorHAnsi"/>
          <w:iCs/>
          <w:szCs w:val="20"/>
        </w:rPr>
        <w:t xml:space="preserve"> w prowadzonej działalności na jego zlecenie, w szczególności dostawcom zewnętrznych systemów wspierającym jego działalność.</w:t>
      </w:r>
    </w:p>
    <w:p w14:paraId="65DD98A6" w14:textId="0C0A29C2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5. Pani/Pana dane osobowe będą przechowywane do czasu rozliczenia</w:t>
      </w:r>
      <w:r w:rsidR="00665010" w:rsidRPr="008A68D8">
        <w:rPr>
          <w:rFonts w:cstheme="minorHAnsi"/>
          <w:szCs w:val="20"/>
        </w:rPr>
        <w:t xml:space="preserve"> </w:t>
      </w:r>
      <w:r w:rsidR="005E6873">
        <w:rPr>
          <w:rFonts w:cstheme="minorHAnsi"/>
          <w:szCs w:val="20"/>
        </w:rPr>
        <w:t xml:space="preserve">projektu w </w:t>
      </w:r>
      <w:r w:rsidRPr="008A68D8">
        <w:rPr>
          <w:rFonts w:cstheme="minorHAnsi"/>
          <w:szCs w:val="20"/>
        </w:rPr>
        <w:t xml:space="preserve">ramach </w:t>
      </w:r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Programu Krajowego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, IV konkurs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–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Cyberbezpieczeństwo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i e-Tożsamość</w:t>
      </w:r>
      <w:r w:rsidR="00CF72DC" w:rsidRPr="008A68D8">
        <w:rPr>
          <w:rFonts w:cstheme="minorHAnsi"/>
          <w:szCs w:val="20"/>
        </w:rPr>
        <w:t xml:space="preserve"> </w:t>
      </w:r>
      <w:r w:rsidRPr="008A68D8">
        <w:rPr>
          <w:rFonts w:cstheme="minorHAnsi"/>
          <w:szCs w:val="20"/>
        </w:rPr>
        <w:t>oraz zakończenia obowiązku archiwizowania dokumentacj</w:t>
      </w:r>
      <w:r w:rsidR="00665010" w:rsidRPr="008A68D8">
        <w:rPr>
          <w:rFonts w:cstheme="minorHAnsi"/>
          <w:szCs w:val="20"/>
        </w:rPr>
        <w:t>i, który wynika z </w:t>
      </w:r>
      <w:r w:rsidRPr="008A68D8">
        <w:rPr>
          <w:rFonts w:cstheme="minorHAnsi"/>
          <w:szCs w:val="20"/>
        </w:rPr>
        <w:t>okresu trwałości projektu.</w:t>
      </w:r>
    </w:p>
    <w:p w14:paraId="5844D218" w14:textId="0533CA80" w:rsidR="00E5113F" w:rsidRPr="008A68D8" w:rsidRDefault="00AF328E" w:rsidP="004C02EB">
      <w:pPr>
        <w:spacing w:line="276" w:lineRule="auto"/>
        <w:jc w:val="both"/>
        <w:rPr>
          <w:rFonts w:eastAsia="Calibri" w:cstheme="minorHAnsi"/>
          <w:szCs w:val="20"/>
        </w:rPr>
      </w:pPr>
      <w:r w:rsidRPr="008A68D8">
        <w:rPr>
          <w:rFonts w:cstheme="minorHAnsi"/>
          <w:szCs w:val="20"/>
        </w:rPr>
        <w:t xml:space="preserve">6. </w:t>
      </w:r>
      <w:bookmarkStart w:id="2" w:name="_Hlk14443706"/>
      <w:r w:rsidR="00DE7F6D" w:rsidRPr="008A68D8">
        <w:rPr>
          <w:rFonts w:cstheme="minorHAnsi"/>
          <w:szCs w:val="20"/>
        </w:rPr>
        <w:t>Pani/</w:t>
      </w:r>
      <w:r w:rsidR="00E5113F" w:rsidRPr="008A68D8">
        <w:rPr>
          <w:rFonts w:cstheme="minorHAnsi"/>
          <w:szCs w:val="20"/>
        </w:rPr>
        <w:t>Pana dane osobowe będą przechowywane na serwerach zlokalizowanych w Unii Europejskiej i mogą być przekazane - na podstawie standardowych klauzul ochrony danych - do państwa trzeciego w związku z korzystaniem przez administratora z rozwiązań chmurowych dostarczanych przez firmę Microsoft.</w:t>
      </w:r>
      <w:r w:rsidR="00770D83">
        <w:rPr>
          <w:rFonts w:cstheme="minorHAnsi"/>
          <w:szCs w:val="20"/>
        </w:rPr>
        <w:t xml:space="preserve"> </w:t>
      </w:r>
      <w:r w:rsidR="00E5113F" w:rsidRPr="008A68D8">
        <w:rPr>
          <w:rFonts w:cstheme="minorHAnsi"/>
          <w:szCs w:val="20"/>
        </w:rPr>
        <w:t>Stosowane przez Microsoft standardowe klauzule umowne zgodne z wzorcami zatwierdzonymi przez Komisję Europejską, dostępne są pod adresem</w:t>
      </w:r>
      <w:r w:rsidR="00E5113F" w:rsidRPr="008A68D8">
        <w:rPr>
          <w:rFonts w:eastAsia="Calibri" w:cstheme="minorHAnsi"/>
          <w:szCs w:val="20"/>
        </w:rPr>
        <w:t>:</w:t>
      </w:r>
      <w:r w:rsidR="00E5113F" w:rsidRPr="008A68D8">
        <w:rPr>
          <w:rFonts w:cstheme="minorHAnsi"/>
          <w:szCs w:val="20"/>
        </w:rPr>
        <w:t xml:space="preserve"> </w:t>
      </w:r>
      <w:hyperlink r:id="rId9" w:tgtFrame="_blank" w:history="1">
        <w:r w:rsidR="00E5113F" w:rsidRPr="008A68D8">
          <w:rPr>
            <w:rStyle w:val="Hipercze"/>
            <w:rFonts w:cstheme="minorHAnsi"/>
            <w:szCs w:val="20"/>
          </w:rPr>
          <w:t>https://www.microsoft.com/en-us/licensing/product-licensing/products.aspx</w:t>
        </w:r>
      </w:hyperlink>
      <w:r w:rsidR="00E5113F" w:rsidRPr="008A68D8">
        <w:rPr>
          <w:rFonts w:cstheme="minorHAnsi"/>
          <w:szCs w:val="20"/>
        </w:rPr>
        <w:t xml:space="preserve"> </w:t>
      </w:r>
      <w:r w:rsidR="00E5113F" w:rsidRPr="008A68D8">
        <w:rPr>
          <w:rFonts w:eastAsia="Calibri" w:cstheme="minorHAnsi"/>
          <w:szCs w:val="20"/>
        </w:rPr>
        <w:t xml:space="preserve">w części Online Services </w:t>
      </w:r>
      <w:proofErr w:type="spellStart"/>
      <w:r w:rsidR="00E5113F" w:rsidRPr="008A68D8">
        <w:rPr>
          <w:rFonts w:eastAsia="Calibri" w:cstheme="minorHAnsi"/>
          <w:szCs w:val="20"/>
        </w:rPr>
        <w:t>Terms</w:t>
      </w:r>
      <w:proofErr w:type="spellEnd"/>
      <w:r w:rsidR="00E5113F" w:rsidRPr="008A68D8">
        <w:rPr>
          <w:rFonts w:eastAsia="Calibri" w:cstheme="minorHAnsi"/>
          <w:szCs w:val="20"/>
        </w:rPr>
        <w:t xml:space="preserve"> (OST).</w:t>
      </w:r>
    </w:p>
    <w:bookmarkEnd w:id="2"/>
    <w:p w14:paraId="09640954" w14:textId="599582C7" w:rsidR="0026758F" w:rsidRPr="008A68D8" w:rsidRDefault="00E5113F" w:rsidP="004C02EB">
      <w:pPr>
        <w:tabs>
          <w:tab w:val="left" w:pos="2410"/>
        </w:tabs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 xml:space="preserve">7. </w:t>
      </w:r>
      <w:r w:rsidR="0026758F" w:rsidRPr="008A68D8">
        <w:rPr>
          <w:rFonts w:cstheme="minorHAnsi"/>
          <w:szCs w:val="20"/>
        </w:rPr>
        <w:t xml:space="preserve">Przysługuje </w:t>
      </w:r>
      <w:r w:rsidR="00AF328E" w:rsidRPr="008A68D8">
        <w:rPr>
          <w:rFonts w:cstheme="minorHAnsi"/>
          <w:szCs w:val="20"/>
        </w:rPr>
        <w:t xml:space="preserve">Pani/Panu prawo dostępu do </w:t>
      </w:r>
      <w:r w:rsidR="0026758F" w:rsidRPr="008A68D8">
        <w:rPr>
          <w:rFonts w:cstheme="minorHAnsi"/>
          <w:szCs w:val="20"/>
        </w:rPr>
        <w:t xml:space="preserve">Pani/Pana </w:t>
      </w:r>
      <w:r w:rsidR="00AF328E" w:rsidRPr="008A68D8">
        <w:rPr>
          <w:rFonts w:cstheme="minorHAnsi"/>
          <w:szCs w:val="20"/>
        </w:rPr>
        <w:t xml:space="preserve">danych oraz prawo </w:t>
      </w:r>
      <w:r w:rsidR="0026758F" w:rsidRPr="008A68D8">
        <w:rPr>
          <w:rFonts w:cstheme="minorHAnsi"/>
          <w:szCs w:val="20"/>
        </w:rPr>
        <w:t>żądania ich sprostowania, usunięcia lub</w:t>
      </w:r>
      <w:r w:rsidR="00AF328E" w:rsidRPr="008A68D8">
        <w:rPr>
          <w:rFonts w:cstheme="minorHAnsi"/>
          <w:szCs w:val="20"/>
        </w:rPr>
        <w:t xml:space="preserve"> ograniczenia </w:t>
      </w:r>
      <w:r w:rsidR="0026758F" w:rsidRPr="008A68D8">
        <w:rPr>
          <w:rFonts w:cstheme="minorHAnsi"/>
          <w:szCs w:val="20"/>
        </w:rPr>
        <w:t xml:space="preserve">ich </w:t>
      </w:r>
      <w:r w:rsidR="00AF328E" w:rsidRPr="008A68D8">
        <w:rPr>
          <w:rFonts w:cstheme="minorHAnsi"/>
          <w:szCs w:val="20"/>
        </w:rPr>
        <w:t>przetwarzania</w:t>
      </w:r>
      <w:r w:rsidR="0026758F" w:rsidRPr="008A68D8">
        <w:rPr>
          <w:rFonts w:cstheme="minorHAnsi"/>
          <w:szCs w:val="20"/>
        </w:rPr>
        <w:t xml:space="preserve">. </w:t>
      </w:r>
    </w:p>
    <w:p w14:paraId="324DBC1D" w14:textId="087F6999" w:rsidR="0026758F" w:rsidRPr="008A68D8" w:rsidRDefault="00E5113F" w:rsidP="004C02EB">
      <w:pPr>
        <w:tabs>
          <w:tab w:val="left" w:pos="2410"/>
        </w:tabs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lastRenderedPageBreak/>
        <w:t>8</w:t>
      </w:r>
      <w:r w:rsidR="0026758F" w:rsidRPr="008A68D8">
        <w:rPr>
          <w:rFonts w:cstheme="minorHAnsi"/>
          <w:szCs w:val="20"/>
        </w:rPr>
        <w:t>. W zakresie, w jakim podstawą przetwarzania Pani/Pana danych osobowych jest przesłanka prawnie uzasadnionego interesu administratora, przysługuje Pani/Panu prawo wniesienia sprzeciwu wobec przetwarzania Pani/Pana danych osobowych.</w:t>
      </w:r>
    </w:p>
    <w:p w14:paraId="0F8890BE" w14:textId="56E4C30E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9</w:t>
      </w:r>
      <w:r w:rsidR="00AF328E" w:rsidRPr="008A68D8">
        <w:rPr>
          <w:rFonts w:cstheme="minorHAnsi"/>
          <w:szCs w:val="20"/>
        </w:rPr>
        <w:t xml:space="preserve">. </w:t>
      </w:r>
      <w:r w:rsidR="002702BD" w:rsidRPr="008A68D8">
        <w:rPr>
          <w:rFonts w:cstheme="minorHAnsi"/>
          <w:szCs w:val="20"/>
        </w:rPr>
        <w:t xml:space="preserve">W celu skorzystania z powyższych praw należy skontaktować się z administratorem danych lub z inspektorem ochrony danych. </w:t>
      </w:r>
      <w:r w:rsidR="00AF328E" w:rsidRPr="008A68D8">
        <w:rPr>
          <w:rFonts w:cstheme="minorHAnsi"/>
          <w:szCs w:val="20"/>
        </w:rPr>
        <w:t>Ma Pani/Pan</w:t>
      </w:r>
      <w:r w:rsidR="00F06DAD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prawo wniesienia skargi do organu nadzorczego (Prezesa Urzędu Ochrony Danych Osobowych).</w:t>
      </w:r>
    </w:p>
    <w:p w14:paraId="05258C04" w14:textId="4603CDE5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10</w:t>
      </w:r>
      <w:r w:rsidR="00AF328E" w:rsidRPr="008A68D8">
        <w:rPr>
          <w:rFonts w:cstheme="minorHAnsi"/>
          <w:szCs w:val="20"/>
        </w:rPr>
        <w:t xml:space="preserve">. Pani/Pana dane osobowe nie będą przetwarzane w sposób zautomatyzowany (w tym w </w:t>
      </w:r>
      <w:r w:rsidR="00665010" w:rsidRPr="008A68D8">
        <w:rPr>
          <w:rFonts w:cstheme="minorHAnsi"/>
          <w:szCs w:val="20"/>
        </w:rPr>
        <w:t>formie profilowania) w </w:t>
      </w:r>
      <w:r w:rsidR="00AF328E" w:rsidRPr="008A68D8">
        <w:rPr>
          <w:rFonts w:cstheme="minorHAnsi"/>
          <w:szCs w:val="20"/>
        </w:rPr>
        <w:t>ten sposób, że w wyniku takiego zautomatyzowanego przetwarzania mogłyby zapadać jakiekolwiek decyzje, miałyby być powodowane inne skutki prawne lub w inny sposób miałoby to istotnie na Pani/Pana.</w:t>
      </w:r>
    </w:p>
    <w:p w14:paraId="0C791CE8" w14:textId="04C6B043" w:rsidR="00AF328E" w:rsidRPr="00286D37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11</w:t>
      </w:r>
      <w:r w:rsidR="00AF328E" w:rsidRPr="008A68D8">
        <w:rPr>
          <w:rFonts w:cstheme="minorHAnsi"/>
          <w:szCs w:val="20"/>
        </w:rPr>
        <w:t xml:space="preserve">. Podanie danych osobowych jest dobrowolne, jednakże odmowa podania danych </w:t>
      </w:r>
      <w:r w:rsidR="003732E0" w:rsidRPr="008A68D8">
        <w:rPr>
          <w:rFonts w:cstheme="minorHAnsi"/>
          <w:szCs w:val="20"/>
        </w:rPr>
        <w:t>może</w:t>
      </w:r>
      <w:r w:rsidR="0026758F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skutkować</w:t>
      </w:r>
      <w:r w:rsidR="003732E0" w:rsidRPr="008A68D8">
        <w:rPr>
          <w:rFonts w:cstheme="minorHAnsi"/>
          <w:szCs w:val="20"/>
        </w:rPr>
        <w:t xml:space="preserve"> odmową</w:t>
      </w:r>
      <w:r w:rsidR="00AF328E" w:rsidRPr="008A68D8">
        <w:rPr>
          <w:rFonts w:cstheme="minorHAnsi"/>
          <w:szCs w:val="20"/>
        </w:rPr>
        <w:t xml:space="preserve"> uczestnictwa w postępowaniu ofertowym.</w:t>
      </w:r>
    </w:p>
    <w:p w14:paraId="209A024B" w14:textId="77777777" w:rsidR="00AF328E" w:rsidRDefault="00AF328E" w:rsidP="004C02EB">
      <w:pPr>
        <w:spacing w:line="276" w:lineRule="auto"/>
        <w:jc w:val="both"/>
        <w:rPr>
          <w:rFonts w:cstheme="minorHAnsi"/>
          <w:szCs w:val="20"/>
        </w:rPr>
      </w:pPr>
    </w:p>
    <w:p w14:paraId="4665EACF" w14:textId="77777777" w:rsidR="004C02EB" w:rsidRDefault="004C02EB" w:rsidP="004C02EB">
      <w:pPr>
        <w:spacing w:line="276" w:lineRule="auto"/>
        <w:jc w:val="both"/>
        <w:rPr>
          <w:rFonts w:cstheme="minorHAnsi"/>
          <w:szCs w:val="20"/>
        </w:rPr>
      </w:pPr>
    </w:p>
    <w:p w14:paraId="250CCF89" w14:textId="1C4ECEFA" w:rsidR="00F35FD3" w:rsidRPr="003101CE" w:rsidRDefault="00F35FD3" w:rsidP="00F35FD3">
      <w:pPr>
        <w:spacing w:line="276" w:lineRule="auto"/>
        <w:jc w:val="both"/>
        <w:rPr>
          <w:rFonts w:cstheme="minorHAnsi"/>
          <w:i/>
          <w:sz w:val="18"/>
          <w:szCs w:val="20"/>
        </w:rPr>
      </w:pPr>
      <w:r w:rsidRPr="003101CE">
        <w:rPr>
          <w:rFonts w:cstheme="minorHAnsi"/>
          <w:i/>
          <w:sz w:val="18"/>
          <w:szCs w:val="20"/>
        </w:rPr>
        <w:t>*</w:t>
      </w:r>
      <w:r w:rsidR="009613A6">
        <w:rPr>
          <w:rFonts w:cstheme="minorHAnsi"/>
          <w:i/>
          <w:sz w:val="18"/>
          <w:szCs w:val="20"/>
        </w:rPr>
        <w:t xml:space="preserve"> Załącznik nr 1</w:t>
      </w:r>
      <w:r w:rsidRPr="003101CE">
        <w:rPr>
          <w:rFonts w:cstheme="minorHAnsi"/>
          <w:i/>
          <w:sz w:val="18"/>
          <w:szCs w:val="20"/>
        </w:rPr>
        <w:t xml:space="preserve"> nie wymaga podpisu.</w:t>
      </w:r>
    </w:p>
    <w:p w14:paraId="5DACA12F" w14:textId="55876F3C" w:rsidR="00661AA9" w:rsidRPr="00F06DAD" w:rsidRDefault="007751B9" w:rsidP="007751B9">
      <w:pPr>
        <w:spacing w:line="360" w:lineRule="auto"/>
        <w:rPr>
          <w:rFonts w:asciiTheme="minorHAnsi" w:hAnsiTheme="minorHAnsi" w:cstheme="minorHAnsi"/>
          <w:i/>
          <w:szCs w:val="20"/>
        </w:rPr>
      </w:pPr>
      <w:r w:rsidRPr="00F06DAD">
        <w:rPr>
          <w:rFonts w:asciiTheme="minorHAnsi" w:hAnsiTheme="minorHAnsi" w:cstheme="minorHAnsi"/>
          <w:i/>
          <w:szCs w:val="20"/>
        </w:rPr>
        <w:t xml:space="preserve"> </w:t>
      </w:r>
    </w:p>
    <w:p w14:paraId="67DB5451" w14:textId="1DCF425F" w:rsidR="004C02EB" w:rsidRPr="00F06DAD" w:rsidRDefault="004C02EB" w:rsidP="00CF72DC">
      <w:pPr>
        <w:spacing w:line="360" w:lineRule="auto"/>
        <w:rPr>
          <w:rFonts w:asciiTheme="minorHAnsi" w:hAnsiTheme="minorHAnsi" w:cstheme="minorHAnsi"/>
          <w:i/>
          <w:szCs w:val="20"/>
        </w:rPr>
      </w:pPr>
    </w:p>
    <w:sectPr w:rsidR="004C02EB" w:rsidRPr="00F06DAD" w:rsidSect="006F162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710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6C96F" w14:textId="77777777" w:rsidR="00C86ACA" w:rsidRDefault="00C86ACA">
      <w:r>
        <w:separator/>
      </w:r>
    </w:p>
  </w:endnote>
  <w:endnote w:type="continuationSeparator" w:id="0">
    <w:p w14:paraId="2CFF522C" w14:textId="77777777" w:rsidR="00C86ACA" w:rsidRDefault="00C86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D76FF" w14:textId="37E03F9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25FB100C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2BA35621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44AFD23" w14:textId="77777777" w:rsidR="00DE247C" w:rsidRPr="00DE6D9D" w:rsidRDefault="00DE247C" w:rsidP="00DE247C">
    <w:pPr>
      <w:pStyle w:val="Stopka"/>
      <w:spacing w:line="20" w:lineRule="atLeast"/>
      <w:rPr>
        <w:sz w:val="8"/>
        <w:szCs w:val="14"/>
      </w:rPr>
    </w:pPr>
  </w:p>
  <w:p w14:paraId="19EF023D" w14:textId="77777777" w:rsidR="00621BF3" w:rsidRDefault="00621BF3" w:rsidP="00C7081B">
    <w:pPr>
      <w:pStyle w:val="ASSECOStopka"/>
      <w:rPr>
        <w:rFonts w:cs="Verdana-Bold"/>
        <w:b/>
        <w:bCs/>
      </w:rPr>
    </w:pPr>
  </w:p>
  <w:p w14:paraId="0135AF03" w14:textId="77777777" w:rsidR="00621BF3" w:rsidRDefault="00621B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37C0" w14:textId="7777777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S.A.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323583AA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A08CC1A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4ED99D42" w14:textId="77777777" w:rsidR="00621BF3" w:rsidRPr="00BA4DB7" w:rsidRDefault="00621BF3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CABAA" w14:textId="77777777" w:rsidR="00C86ACA" w:rsidRDefault="00C86ACA">
      <w:r>
        <w:separator/>
      </w:r>
    </w:p>
  </w:footnote>
  <w:footnote w:type="continuationSeparator" w:id="0">
    <w:p w14:paraId="30C54C6F" w14:textId="77777777" w:rsidR="00C86ACA" w:rsidRDefault="00C86A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95" w:type="dxa"/>
      <w:tblInd w:w="-751" w:type="dxa"/>
      <w:tblLayout w:type="fixed"/>
      <w:tblLook w:val="04A0" w:firstRow="1" w:lastRow="0" w:firstColumn="1" w:lastColumn="0" w:noHBand="0" w:noVBand="1"/>
    </w:tblPr>
    <w:tblGrid>
      <w:gridCol w:w="3698"/>
      <w:gridCol w:w="3698"/>
      <w:gridCol w:w="3699"/>
    </w:tblGrid>
    <w:tr w:rsidR="00096286" w14:paraId="1399E575" w14:textId="77777777" w:rsidTr="00096286">
      <w:trPr>
        <w:trHeight w:val="304"/>
      </w:trPr>
      <w:tc>
        <w:tcPr>
          <w:tcW w:w="3698" w:type="dxa"/>
          <w:vAlign w:val="center"/>
        </w:tcPr>
        <w:p w14:paraId="5125539A" w14:textId="77777777" w:rsidR="00096286" w:rsidRPr="000F6CF5" w:rsidRDefault="00096286" w:rsidP="00096286">
          <w:pPr>
            <w:pStyle w:val="Nagwek"/>
            <w:spacing w:after="0"/>
            <w:ind w:firstLine="276"/>
            <w:jc w:val="center"/>
            <w:rPr>
              <w:i/>
            </w:rPr>
          </w:pPr>
          <w:r w:rsidRPr="00096286">
            <w:rPr>
              <w:i/>
              <w:noProof/>
            </w:rPr>
            <w:drawing>
              <wp:anchor distT="0" distB="0" distL="114300" distR="114300" simplePos="0" relativeHeight="251661312" behindDoc="1" locked="0" layoutInCell="1" allowOverlap="1" wp14:anchorId="12046D48" wp14:editId="44094FDA">
                <wp:simplePos x="0" y="0"/>
                <wp:positionH relativeFrom="column">
                  <wp:posOffset>516890</wp:posOffset>
                </wp:positionH>
                <wp:positionV relativeFrom="page">
                  <wp:posOffset>245110</wp:posOffset>
                </wp:positionV>
                <wp:extent cx="1506855" cy="501650"/>
                <wp:effectExtent l="0" t="0" r="0" b="0"/>
                <wp:wrapTight wrapText="bothSides">
                  <wp:wrapPolygon edited="0">
                    <wp:start x="819" y="1641"/>
                    <wp:lineTo x="819" y="18866"/>
                    <wp:lineTo x="8192" y="18866"/>
                    <wp:lineTo x="8465" y="16405"/>
                    <wp:lineTo x="20207" y="12304"/>
                    <wp:lineTo x="20207" y="5742"/>
                    <wp:lineTo x="8192" y="1641"/>
                    <wp:lineTo x="819" y="1641"/>
                  </wp:wrapPolygon>
                </wp:wrapTight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698" w:type="dxa"/>
          <w:vAlign w:val="center"/>
        </w:tcPr>
        <w:p w14:paraId="20050F77" w14:textId="77777777" w:rsidR="00096286" w:rsidRDefault="00096286" w:rsidP="00096286">
          <w:pPr>
            <w:pStyle w:val="Nagwek"/>
            <w:spacing w:after="0"/>
            <w:ind w:left="309"/>
            <w:jc w:val="center"/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2F221483" wp14:editId="11F57EE9">
                <wp:simplePos x="0" y="0"/>
                <wp:positionH relativeFrom="column">
                  <wp:posOffset>408305</wp:posOffset>
                </wp:positionH>
                <wp:positionV relativeFrom="paragraph">
                  <wp:posOffset>210820</wp:posOffset>
                </wp:positionV>
                <wp:extent cx="1289050" cy="774700"/>
                <wp:effectExtent l="0" t="0" r="6350" b="6350"/>
                <wp:wrapThrough wrapText="bothSides">
                  <wp:wrapPolygon edited="0">
                    <wp:start x="0" y="0"/>
                    <wp:lineTo x="0" y="21246"/>
                    <wp:lineTo x="21387" y="21246"/>
                    <wp:lineTo x="21387" y="0"/>
                    <wp:lineTo x="0" y="0"/>
                  </wp:wrapPolygon>
                </wp:wrapThrough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0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99" w:type="dxa"/>
          <w:vAlign w:val="center"/>
        </w:tcPr>
        <w:p w14:paraId="7D2F1DDF" w14:textId="77777777" w:rsidR="00096286" w:rsidRDefault="00096286" w:rsidP="00096286">
          <w:pPr>
            <w:pStyle w:val="Nagwek"/>
            <w:spacing w:after="0"/>
            <w:ind w:right="305" w:hanging="396"/>
            <w:jc w:val="center"/>
          </w:pPr>
          <w:r>
            <w:rPr>
              <w:noProof/>
            </w:rPr>
            <w:drawing>
              <wp:anchor distT="0" distB="0" distL="114300" distR="114300" simplePos="0" relativeHeight="251667456" behindDoc="0" locked="0" layoutInCell="1" allowOverlap="1" wp14:anchorId="5D2DA217" wp14:editId="6314CCDC">
                <wp:simplePos x="0" y="0"/>
                <wp:positionH relativeFrom="column">
                  <wp:posOffset>-9525</wp:posOffset>
                </wp:positionH>
                <wp:positionV relativeFrom="paragraph">
                  <wp:posOffset>271145</wp:posOffset>
                </wp:positionV>
                <wp:extent cx="1659255" cy="582295"/>
                <wp:effectExtent l="0" t="0" r="0" b="8255"/>
                <wp:wrapThrough wrapText="bothSides">
                  <wp:wrapPolygon edited="0">
                    <wp:start x="0" y="0"/>
                    <wp:lineTo x="0" y="21200"/>
                    <wp:lineTo x="21327" y="21200"/>
                    <wp:lineTo x="21327" y="0"/>
                    <wp:lineTo x="0" y="0"/>
                  </wp:wrapPolygon>
                </wp:wrapThrough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255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4908C5B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</w:p>
  <w:p w14:paraId="28654F4F" w14:textId="730E07E1" w:rsidR="00621BF3" w:rsidRDefault="006F1627" w:rsidP="006F1627">
    <w:pPr>
      <w:widowControl w:val="0"/>
      <w:tabs>
        <w:tab w:val="left" w:pos="852"/>
        <w:tab w:val="right" w:pos="9354"/>
      </w:tabs>
      <w:autoSpaceDE w:val="0"/>
      <w:autoSpaceDN w:val="0"/>
      <w:adjustRightInd w:val="0"/>
      <w:ind w:left="220"/>
    </w:pPr>
    <w:r>
      <w:tab/>
    </w:r>
    <w:r>
      <w:tab/>
    </w:r>
    <w:r w:rsidR="00621BF3">
      <w:t>Załącznik Nr 3 do Formularza ofertowego</w:t>
    </w:r>
  </w:p>
  <w:p w14:paraId="72E6B991" w14:textId="77777777" w:rsidR="00621BF3" w:rsidRDefault="00621B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5E69" w14:textId="6A9755B6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</w:p>
  <w:p w14:paraId="4AC00D18" w14:textId="33681A25" w:rsidR="00096286" w:rsidRDefault="007141E0" w:rsidP="00651A9E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9264" behindDoc="1" locked="0" layoutInCell="1" allowOverlap="1" wp14:anchorId="3F95E054" wp14:editId="6338326A">
          <wp:simplePos x="0" y="0"/>
          <wp:positionH relativeFrom="column">
            <wp:posOffset>2200910</wp:posOffset>
          </wp:positionH>
          <wp:positionV relativeFrom="paragraph">
            <wp:posOffset>137160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941D6A" w14:textId="686C8FD1" w:rsidR="00096286" w:rsidRPr="003041EB" w:rsidRDefault="007141E0" w:rsidP="003041EB">
    <w:pPr>
      <w:widowControl w:val="0"/>
      <w:autoSpaceDE w:val="0"/>
      <w:autoSpaceDN w:val="0"/>
      <w:adjustRightInd w:val="0"/>
      <w:ind w:left="220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3120" behindDoc="0" locked="0" layoutInCell="1" allowOverlap="1" wp14:anchorId="1A371BF4" wp14:editId="25969965">
          <wp:simplePos x="0" y="0"/>
          <wp:positionH relativeFrom="column">
            <wp:posOffset>4300855</wp:posOffset>
          </wp:positionH>
          <wp:positionV relativeFrom="paragraph">
            <wp:posOffset>137160</wp:posOffset>
          </wp:positionV>
          <wp:extent cx="1659255" cy="582295"/>
          <wp:effectExtent l="0" t="0" r="0" b="825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70528" behindDoc="1" locked="0" layoutInCell="1" allowOverlap="1" wp14:anchorId="39166B79" wp14:editId="70A2478D">
          <wp:simplePos x="0" y="0"/>
          <wp:positionH relativeFrom="column">
            <wp:posOffset>-106045</wp:posOffset>
          </wp:positionH>
          <wp:positionV relativeFrom="page">
            <wp:posOffset>575310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94ABCD" w14:textId="77777777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  <w:r>
      <w:t>Załącznik Nr 3 do Formularza ofertowego</w:t>
    </w:r>
  </w:p>
  <w:p w14:paraId="768FA026" w14:textId="77777777" w:rsidR="00621BF3" w:rsidRPr="00EA16A0" w:rsidRDefault="00621BF3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705A9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4D21D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4F2D4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11" w15:restartNumberingAfterBreak="0">
    <w:nsid w:val="17AF4B3E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9C445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007D8F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1291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65E68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5052A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850A0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954701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E6927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A40271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CD4D8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08372A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641C4C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1A1A1F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66173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7" w15:restartNumberingAfterBreak="0">
    <w:nsid w:val="45E4733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9" w15:restartNumberingAfterBreak="0">
    <w:nsid w:val="541D1145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0149F6"/>
    <w:multiLevelType w:val="hybridMultilevel"/>
    <w:tmpl w:val="525060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C21389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144C54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C23CDD"/>
    <w:multiLevelType w:val="hybridMultilevel"/>
    <w:tmpl w:val="72CEB958"/>
    <w:lvl w:ilvl="0" w:tplc="EBDE6054">
      <w:start w:val="1"/>
      <w:numFmt w:val="bullet"/>
      <w:pStyle w:val="ACPPunktory1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4" w15:restartNumberingAfterBreak="0">
    <w:nsid w:val="5A40140D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930B6C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6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7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8" w15:restartNumberingAfterBreak="0">
    <w:nsid w:val="606E24B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9" w15:restartNumberingAfterBreak="0">
    <w:nsid w:val="60A6138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5005A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643CF6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2" w15:restartNumberingAfterBreak="0">
    <w:nsid w:val="638E79DD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566465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80210F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5" w15:restartNumberingAfterBreak="0">
    <w:nsid w:val="6649419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7893B4A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7" w15:restartNumberingAfterBreak="0">
    <w:nsid w:val="67CE186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8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9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50" w15:restartNumberingAfterBreak="0">
    <w:nsid w:val="74912BD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69744CE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7335A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53" w15:restartNumberingAfterBreak="0">
    <w:nsid w:val="7CD66E79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DB3D1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142569575">
    <w:abstractNumId w:val="37"/>
  </w:num>
  <w:num w:numId="2" w16cid:durableId="153106579">
    <w:abstractNumId w:val="20"/>
  </w:num>
  <w:num w:numId="3" w16cid:durableId="779567897">
    <w:abstractNumId w:val="28"/>
  </w:num>
  <w:num w:numId="4" w16cid:durableId="559219461">
    <w:abstractNumId w:val="36"/>
  </w:num>
  <w:num w:numId="5" w16cid:durableId="919288779">
    <w:abstractNumId w:val="48"/>
  </w:num>
  <w:num w:numId="6" w16cid:durableId="965890880">
    <w:abstractNumId w:val="0"/>
  </w:num>
  <w:num w:numId="7" w16cid:durableId="513421589">
    <w:abstractNumId w:val="49"/>
  </w:num>
  <w:num w:numId="8" w16cid:durableId="471748481">
    <w:abstractNumId w:val="30"/>
  </w:num>
  <w:num w:numId="9" w16cid:durableId="780076203">
    <w:abstractNumId w:val="47"/>
  </w:num>
  <w:num w:numId="10" w16cid:durableId="936602537">
    <w:abstractNumId w:val="13"/>
  </w:num>
  <w:num w:numId="11" w16cid:durableId="1873150395">
    <w:abstractNumId w:val="9"/>
  </w:num>
  <w:num w:numId="12" w16cid:durableId="1806853353">
    <w:abstractNumId w:val="51"/>
  </w:num>
  <w:num w:numId="13" w16cid:durableId="6182262">
    <w:abstractNumId w:val="33"/>
  </w:num>
  <w:num w:numId="14" w16cid:durableId="574054427">
    <w:abstractNumId w:val="52"/>
  </w:num>
  <w:num w:numId="15" w16cid:durableId="1740636946">
    <w:abstractNumId w:val="10"/>
  </w:num>
  <w:num w:numId="16" w16cid:durableId="45570731">
    <w:abstractNumId w:val="15"/>
  </w:num>
  <w:num w:numId="17" w16cid:durableId="1322391399">
    <w:abstractNumId w:val="23"/>
  </w:num>
  <w:num w:numId="18" w16cid:durableId="1985502568">
    <w:abstractNumId w:val="31"/>
  </w:num>
  <w:num w:numId="19" w16cid:durableId="2011324200">
    <w:abstractNumId w:val="11"/>
  </w:num>
  <w:num w:numId="20" w16cid:durableId="1078675950">
    <w:abstractNumId w:val="25"/>
  </w:num>
  <w:num w:numId="21" w16cid:durableId="1707414716">
    <w:abstractNumId w:val="53"/>
  </w:num>
  <w:num w:numId="22" w16cid:durableId="7094523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65642087">
    <w:abstractNumId w:val="24"/>
  </w:num>
  <w:num w:numId="24" w16cid:durableId="1705132918">
    <w:abstractNumId w:val="21"/>
  </w:num>
  <w:num w:numId="25" w16cid:durableId="1304115368">
    <w:abstractNumId w:val="44"/>
  </w:num>
  <w:num w:numId="26" w16cid:durableId="639267021">
    <w:abstractNumId w:val="54"/>
  </w:num>
  <w:num w:numId="27" w16cid:durableId="1412777050">
    <w:abstractNumId w:val="19"/>
  </w:num>
  <w:num w:numId="28" w16cid:durableId="1098939612">
    <w:abstractNumId w:val="35"/>
  </w:num>
  <w:num w:numId="29" w16cid:durableId="527570603">
    <w:abstractNumId w:val="29"/>
  </w:num>
  <w:num w:numId="30" w16cid:durableId="1503741294">
    <w:abstractNumId w:val="46"/>
  </w:num>
  <w:num w:numId="31" w16cid:durableId="911236445">
    <w:abstractNumId w:val="27"/>
  </w:num>
  <w:num w:numId="32" w16cid:durableId="1165634052">
    <w:abstractNumId w:val="34"/>
  </w:num>
  <w:num w:numId="33" w16cid:durableId="1921744295">
    <w:abstractNumId w:val="32"/>
  </w:num>
  <w:num w:numId="34" w16cid:durableId="1178887936">
    <w:abstractNumId w:val="43"/>
  </w:num>
  <w:num w:numId="35" w16cid:durableId="325133345">
    <w:abstractNumId w:val="8"/>
  </w:num>
  <w:num w:numId="36" w16cid:durableId="1459452225">
    <w:abstractNumId w:val="40"/>
  </w:num>
  <w:num w:numId="37" w16cid:durableId="1914729935">
    <w:abstractNumId w:val="26"/>
  </w:num>
  <w:num w:numId="38" w16cid:durableId="46032308">
    <w:abstractNumId w:val="22"/>
  </w:num>
  <w:num w:numId="39" w16cid:durableId="1877547815">
    <w:abstractNumId w:val="17"/>
  </w:num>
  <w:num w:numId="40" w16cid:durableId="1215508201">
    <w:abstractNumId w:val="14"/>
  </w:num>
  <w:num w:numId="41" w16cid:durableId="64838650">
    <w:abstractNumId w:val="38"/>
  </w:num>
  <w:num w:numId="42" w16cid:durableId="1412461782">
    <w:abstractNumId w:val="42"/>
  </w:num>
  <w:num w:numId="43" w16cid:durableId="34349848">
    <w:abstractNumId w:val="50"/>
  </w:num>
  <w:num w:numId="44" w16cid:durableId="1915318654">
    <w:abstractNumId w:val="18"/>
  </w:num>
  <w:num w:numId="45" w16cid:durableId="879631421">
    <w:abstractNumId w:val="41"/>
  </w:num>
  <w:num w:numId="46" w16cid:durableId="1530218218">
    <w:abstractNumId w:val="45"/>
  </w:num>
  <w:num w:numId="47" w16cid:durableId="122696713">
    <w:abstractNumId w:val="16"/>
  </w:num>
  <w:num w:numId="48" w16cid:durableId="2095974083">
    <w:abstractNumId w:val="3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34"/>
    <w:rsid w:val="000120CD"/>
    <w:rsid w:val="0001333F"/>
    <w:rsid w:val="000139BB"/>
    <w:rsid w:val="00016EDB"/>
    <w:rsid w:val="00020AA5"/>
    <w:rsid w:val="000217E5"/>
    <w:rsid w:val="00031057"/>
    <w:rsid w:val="00031A4D"/>
    <w:rsid w:val="00031FE9"/>
    <w:rsid w:val="00036542"/>
    <w:rsid w:val="00036EF3"/>
    <w:rsid w:val="00037F1C"/>
    <w:rsid w:val="00041024"/>
    <w:rsid w:val="00045F82"/>
    <w:rsid w:val="000479DF"/>
    <w:rsid w:val="00054132"/>
    <w:rsid w:val="00054973"/>
    <w:rsid w:val="00055CC2"/>
    <w:rsid w:val="0005744F"/>
    <w:rsid w:val="0006396B"/>
    <w:rsid w:val="00063A65"/>
    <w:rsid w:val="0006461E"/>
    <w:rsid w:val="00065A06"/>
    <w:rsid w:val="00066DC6"/>
    <w:rsid w:val="00072354"/>
    <w:rsid w:val="00074B5A"/>
    <w:rsid w:val="00074E12"/>
    <w:rsid w:val="00075669"/>
    <w:rsid w:val="00077885"/>
    <w:rsid w:val="00080777"/>
    <w:rsid w:val="0008360D"/>
    <w:rsid w:val="00083D09"/>
    <w:rsid w:val="00085550"/>
    <w:rsid w:val="00086C3E"/>
    <w:rsid w:val="000874CD"/>
    <w:rsid w:val="00091BDB"/>
    <w:rsid w:val="000948B6"/>
    <w:rsid w:val="00095B1C"/>
    <w:rsid w:val="00096286"/>
    <w:rsid w:val="000A2CFC"/>
    <w:rsid w:val="000A3498"/>
    <w:rsid w:val="000A3CDD"/>
    <w:rsid w:val="000A44F0"/>
    <w:rsid w:val="000B002F"/>
    <w:rsid w:val="000B0243"/>
    <w:rsid w:val="000B3E1C"/>
    <w:rsid w:val="000B43FC"/>
    <w:rsid w:val="000B5775"/>
    <w:rsid w:val="000B5AD0"/>
    <w:rsid w:val="000C144D"/>
    <w:rsid w:val="000C370F"/>
    <w:rsid w:val="000C57C7"/>
    <w:rsid w:val="000C5A7D"/>
    <w:rsid w:val="000C7241"/>
    <w:rsid w:val="000D3F2E"/>
    <w:rsid w:val="000D5F7F"/>
    <w:rsid w:val="000D6354"/>
    <w:rsid w:val="000E2E49"/>
    <w:rsid w:val="000E2F7D"/>
    <w:rsid w:val="000E636F"/>
    <w:rsid w:val="000F07B4"/>
    <w:rsid w:val="000F52D0"/>
    <w:rsid w:val="00100400"/>
    <w:rsid w:val="0010130F"/>
    <w:rsid w:val="001015B4"/>
    <w:rsid w:val="00101929"/>
    <w:rsid w:val="001033E5"/>
    <w:rsid w:val="00105D9A"/>
    <w:rsid w:val="00113892"/>
    <w:rsid w:val="00113CE4"/>
    <w:rsid w:val="001208D5"/>
    <w:rsid w:val="00123D36"/>
    <w:rsid w:val="00126B8F"/>
    <w:rsid w:val="00127A12"/>
    <w:rsid w:val="00127B85"/>
    <w:rsid w:val="001319B6"/>
    <w:rsid w:val="00135F9A"/>
    <w:rsid w:val="001411C7"/>
    <w:rsid w:val="0014275E"/>
    <w:rsid w:val="00143A9C"/>
    <w:rsid w:val="00144B2E"/>
    <w:rsid w:val="001509FD"/>
    <w:rsid w:val="00150B3E"/>
    <w:rsid w:val="00154474"/>
    <w:rsid w:val="00154569"/>
    <w:rsid w:val="0015542C"/>
    <w:rsid w:val="00166279"/>
    <w:rsid w:val="00167321"/>
    <w:rsid w:val="0017609F"/>
    <w:rsid w:val="00176DB1"/>
    <w:rsid w:val="001803B3"/>
    <w:rsid w:val="00182192"/>
    <w:rsid w:val="00182F87"/>
    <w:rsid w:val="00183F17"/>
    <w:rsid w:val="00186194"/>
    <w:rsid w:val="00191066"/>
    <w:rsid w:val="00191A5E"/>
    <w:rsid w:val="001926EF"/>
    <w:rsid w:val="00192B68"/>
    <w:rsid w:val="00192C40"/>
    <w:rsid w:val="001975EB"/>
    <w:rsid w:val="00197E68"/>
    <w:rsid w:val="001A0A1C"/>
    <w:rsid w:val="001A219D"/>
    <w:rsid w:val="001A3460"/>
    <w:rsid w:val="001A5373"/>
    <w:rsid w:val="001B0C83"/>
    <w:rsid w:val="001B3041"/>
    <w:rsid w:val="001B354B"/>
    <w:rsid w:val="001B40FC"/>
    <w:rsid w:val="001B57E0"/>
    <w:rsid w:val="001C008F"/>
    <w:rsid w:val="001C1818"/>
    <w:rsid w:val="001C1B95"/>
    <w:rsid w:val="001C2BBB"/>
    <w:rsid w:val="001C3BDA"/>
    <w:rsid w:val="001C400C"/>
    <w:rsid w:val="001C6885"/>
    <w:rsid w:val="001D7A6E"/>
    <w:rsid w:val="001E2805"/>
    <w:rsid w:val="001E4336"/>
    <w:rsid w:val="001E47AD"/>
    <w:rsid w:val="001E5143"/>
    <w:rsid w:val="001E6DB8"/>
    <w:rsid w:val="001E78E5"/>
    <w:rsid w:val="001E7902"/>
    <w:rsid w:val="001F1F86"/>
    <w:rsid w:val="00202599"/>
    <w:rsid w:val="00203CAE"/>
    <w:rsid w:val="00204078"/>
    <w:rsid w:val="002049FF"/>
    <w:rsid w:val="00210E8E"/>
    <w:rsid w:val="002119AA"/>
    <w:rsid w:val="002144F5"/>
    <w:rsid w:val="00215782"/>
    <w:rsid w:val="002205FE"/>
    <w:rsid w:val="00220786"/>
    <w:rsid w:val="00221573"/>
    <w:rsid w:val="002237DB"/>
    <w:rsid w:val="00227E01"/>
    <w:rsid w:val="002301EA"/>
    <w:rsid w:val="0023024D"/>
    <w:rsid w:val="00231C9E"/>
    <w:rsid w:val="002326A6"/>
    <w:rsid w:val="00232940"/>
    <w:rsid w:val="002340FC"/>
    <w:rsid w:val="0023509A"/>
    <w:rsid w:val="00235447"/>
    <w:rsid w:val="002455FB"/>
    <w:rsid w:val="0024703F"/>
    <w:rsid w:val="00247286"/>
    <w:rsid w:val="00250BCC"/>
    <w:rsid w:val="002553A1"/>
    <w:rsid w:val="002556CE"/>
    <w:rsid w:val="00260C88"/>
    <w:rsid w:val="00263C88"/>
    <w:rsid w:val="0026758F"/>
    <w:rsid w:val="002702BD"/>
    <w:rsid w:val="00270C77"/>
    <w:rsid w:val="00273247"/>
    <w:rsid w:val="00276106"/>
    <w:rsid w:val="002803A7"/>
    <w:rsid w:val="00282AD5"/>
    <w:rsid w:val="00286D37"/>
    <w:rsid w:val="00287BBC"/>
    <w:rsid w:val="00290AAB"/>
    <w:rsid w:val="002920E3"/>
    <w:rsid w:val="00292D53"/>
    <w:rsid w:val="00293391"/>
    <w:rsid w:val="002960D0"/>
    <w:rsid w:val="00296299"/>
    <w:rsid w:val="002971DC"/>
    <w:rsid w:val="00297634"/>
    <w:rsid w:val="002A0F24"/>
    <w:rsid w:val="002A1325"/>
    <w:rsid w:val="002A186D"/>
    <w:rsid w:val="002A2043"/>
    <w:rsid w:val="002A348C"/>
    <w:rsid w:val="002A4F00"/>
    <w:rsid w:val="002A5F5C"/>
    <w:rsid w:val="002A7100"/>
    <w:rsid w:val="002B19C9"/>
    <w:rsid w:val="002B61F8"/>
    <w:rsid w:val="002C0B8C"/>
    <w:rsid w:val="002C0E5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EA8"/>
    <w:rsid w:val="002D2FEB"/>
    <w:rsid w:val="002D33D7"/>
    <w:rsid w:val="002D33FC"/>
    <w:rsid w:val="002D490B"/>
    <w:rsid w:val="002D7078"/>
    <w:rsid w:val="002D717D"/>
    <w:rsid w:val="002E0212"/>
    <w:rsid w:val="002E0377"/>
    <w:rsid w:val="002E1432"/>
    <w:rsid w:val="002E450F"/>
    <w:rsid w:val="002F07C2"/>
    <w:rsid w:val="002F38B7"/>
    <w:rsid w:val="002F3A83"/>
    <w:rsid w:val="002F3A9E"/>
    <w:rsid w:val="002F43A2"/>
    <w:rsid w:val="002F4C4E"/>
    <w:rsid w:val="00302536"/>
    <w:rsid w:val="00302713"/>
    <w:rsid w:val="003039EC"/>
    <w:rsid w:val="003041EB"/>
    <w:rsid w:val="003047A2"/>
    <w:rsid w:val="0030702C"/>
    <w:rsid w:val="003101C2"/>
    <w:rsid w:val="00313873"/>
    <w:rsid w:val="00315B65"/>
    <w:rsid w:val="00316B9E"/>
    <w:rsid w:val="00324AE4"/>
    <w:rsid w:val="00324C74"/>
    <w:rsid w:val="00330554"/>
    <w:rsid w:val="00331E46"/>
    <w:rsid w:val="00334841"/>
    <w:rsid w:val="003404C8"/>
    <w:rsid w:val="0034217E"/>
    <w:rsid w:val="00345DE5"/>
    <w:rsid w:val="00350686"/>
    <w:rsid w:val="00350858"/>
    <w:rsid w:val="003530EE"/>
    <w:rsid w:val="00353F76"/>
    <w:rsid w:val="003545B4"/>
    <w:rsid w:val="003548F1"/>
    <w:rsid w:val="00354EDC"/>
    <w:rsid w:val="00356E10"/>
    <w:rsid w:val="00357028"/>
    <w:rsid w:val="00361356"/>
    <w:rsid w:val="00362BC3"/>
    <w:rsid w:val="00362E19"/>
    <w:rsid w:val="00364EEE"/>
    <w:rsid w:val="00365EAA"/>
    <w:rsid w:val="00367C9C"/>
    <w:rsid w:val="00367CD5"/>
    <w:rsid w:val="003702C1"/>
    <w:rsid w:val="003732E0"/>
    <w:rsid w:val="00374D5F"/>
    <w:rsid w:val="00375906"/>
    <w:rsid w:val="00375FE4"/>
    <w:rsid w:val="00377B27"/>
    <w:rsid w:val="00382019"/>
    <w:rsid w:val="00383F0B"/>
    <w:rsid w:val="003864A0"/>
    <w:rsid w:val="003917E3"/>
    <w:rsid w:val="003928CF"/>
    <w:rsid w:val="00397ACC"/>
    <w:rsid w:val="003A0DC2"/>
    <w:rsid w:val="003A2E1E"/>
    <w:rsid w:val="003A6C7C"/>
    <w:rsid w:val="003B0D96"/>
    <w:rsid w:val="003B50E2"/>
    <w:rsid w:val="003B7E28"/>
    <w:rsid w:val="003C0B08"/>
    <w:rsid w:val="003C1A31"/>
    <w:rsid w:val="003C2567"/>
    <w:rsid w:val="003C34C3"/>
    <w:rsid w:val="003D0766"/>
    <w:rsid w:val="003D083D"/>
    <w:rsid w:val="003D213B"/>
    <w:rsid w:val="003D3DCA"/>
    <w:rsid w:val="003D7710"/>
    <w:rsid w:val="003E2112"/>
    <w:rsid w:val="003E2A66"/>
    <w:rsid w:val="003E37F5"/>
    <w:rsid w:val="003E3C3E"/>
    <w:rsid w:val="003E730C"/>
    <w:rsid w:val="003F00DC"/>
    <w:rsid w:val="003F0C8C"/>
    <w:rsid w:val="003F2CEC"/>
    <w:rsid w:val="003F30EB"/>
    <w:rsid w:val="003F3135"/>
    <w:rsid w:val="003F6358"/>
    <w:rsid w:val="00400093"/>
    <w:rsid w:val="004005FA"/>
    <w:rsid w:val="0040156F"/>
    <w:rsid w:val="00402C0E"/>
    <w:rsid w:val="00403578"/>
    <w:rsid w:val="00405AE0"/>
    <w:rsid w:val="0040639F"/>
    <w:rsid w:val="00406C31"/>
    <w:rsid w:val="004108C0"/>
    <w:rsid w:val="004124CA"/>
    <w:rsid w:val="004130A8"/>
    <w:rsid w:val="004155DE"/>
    <w:rsid w:val="00417B04"/>
    <w:rsid w:val="00421F80"/>
    <w:rsid w:val="00426DC0"/>
    <w:rsid w:val="00432FD4"/>
    <w:rsid w:val="00433667"/>
    <w:rsid w:val="00436F6A"/>
    <w:rsid w:val="00437088"/>
    <w:rsid w:val="0044089F"/>
    <w:rsid w:val="00442AA1"/>
    <w:rsid w:val="004464E7"/>
    <w:rsid w:val="004476E1"/>
    <w:rsid w:val="00447D90"/>
    <w:rsid w:val="0045104F"/>
    <w:rsid w:val="00453939"/>
    <w:rsid w:val="004555A0"/>
    <w:rsid w:val="004560CB"/>
    <w:rsid w:val="0045738E"/>
    <w:rsid w:val="004578C3"/>
    <w:rsid w:val="004614E6"/>
    <w:rsid w:val="004628B9"/>
    <w:rsid w:val="004633B5"/>
    <w:rsid w:val="00466496"/>
    <w:rsid w:val="00466C79"/>
    <w:rsid w:val="00467573"/>
    <w:rsid w:val="00471BF0"/>
    <w:rsid w:val="0047594E"/>
    <w:rsid w:val="0047783D"/>
    <w:rsid w:val="00481C9C"/>
    <w:rsid w:val="00484477"/>
    <w:rsid w:val="004910C9"/>
    <w:rsid w:val="00493C6F"/>
    <w:rsid w:val="004A061F"/>
    <w:rsid w:val="004A0D87"/>
    <w:rsid w:val="004A1628"/>
    <w:rsid w:val="004A33C6"/>
    <w:rsid w:val="004A6429"/>
    <w:rsid w:val="004B01A5"/>
    <w:rsid w:val="004B4C26"/>
    <w:rsid w:val="004B537F"/>
    <w:rsid w:val="004C02EB"/>
    <w:rsid w:val="004C0F2C"/>
    <w:rsid w:val="004C1192"/>
    <w:rsid w:val="004C2ED7"/>
    <w:rsid w:val="004C676C"/>
    <w:rsid w:val="004D167A"/>
    <w:rsid w:val="004D33E5"/>
    <w:rsid w:val="004E0142"/>
    <w:rsid w:val="004E4E71"/>
    <w:rsid w:val="004F12A0"/>
    <w:rsid w:val="004F4EBB"/>
    <w:rsid w:val="00501D09"/>
    <w:rsid w:val="00504FDD"/>
    <w:rsid w:val="005071CF"/>
    <w:rsid w:val="00507F8A"/>
    <w:rsid w:val="005103FA"/>
    <w:rsid w:val="00520B21"/>
    <w:rsid w:val="00520B8C"/>
    <w:rsid w:val="00520D87"/>
    <w:rsid w:val="00521DB8"/>
    <w:rsid w:val="00526C8E"/>
    <w:rsid w:val="00527408"/>
    <w:rsid w:val="0053235E"/>
    <w:rsid w:val="00536347"/>
    <w:rsid w:val="00536367"/>
    <w:rsid w:val="00537138"/>
    <w:rsid w:val="00540C45"/>
    <w:rsid w:val="005415F7"/>
    <w:rsid w:val="00543C92"/>
    <w:rsid w:val="0055407D"/>
    <w:rsid w:val="00562FE8"/>
    <w:rsid w:val="00563319"/>
    <w:rsid w:val="0056587A"/>
    <w:rsid w:val="00565984"/>
    <w:rsid w:val="0057478F"/>
    <w:rsid w:val="0057763F"/>
    <w:rsid w:val="00580118"/>
    <w:rsid w:val="00581771"/>
    <w:rsid w:val="00582380"/>
    <w:rsid w:val="005844EA"/>
    <w:rsid w:val="00584A4A"/>
    <w:rsid w:val="00585C12"/>
    <w:rsid w:val="00585C52"/>
    <w:rsid w:val="00590513"/>
    <w:rsid w:val="00593E84"/>
    <w:rsid w:val="005970B4"/>
    <w:rsid w:val="00597484"/>
    <w:rsid w:val="005A0B49"/>
    <w:rsid w:val="005A5661"/>
    <w:rsid w:val="005B1101"/>
    <w:rsid w:val="005B205A"/>
    <w:rsid w:val="005B5F61"/>
    <w:rsid w:val="005C39C8"/>
    <w:rsid w:val="005C4A68"/>
    <w:rsid w:val="005C59EF"/>
    <w:rsid w:val="005C69BD"/>
    <w:rsid w:val="005C71DA"/>
    <w:rsid w:val="005C7788"/>
    <w:rsid w:val="005D04C8"/>
    <w:rsid w:val="005D0C2C"/>
    <w:rsid w:val="005D1A43"/>
    <w:rsid w:val="005D41E2"/>
    <w:rsid w:val="005D474B"/>
    <w:rsid w:val="005E034D"/>
    <w:rsid w:val="005E20BB"/>
    <w:rsid w:val="005E4F10"/>
    <w:rsid w:val="005E6319"/>
    <w:rsid w:val="005E6873"/>
    <w:rsid w:val="005F182F"/>
    <w:rsid w:val="005F3612"/>
    <w:rsid w:val="005F696C"/>
    <w:rsid w:val="005F7077"/>
    <w:rsid w:val="006028EF"/>
    <w:rsid w:val="006031C6"/>
    <w:rsid w:val="00605083"/>
    <w:rsid w:val="00605502"/>
    <w:rsid w:val="00605DDB"/>
    <w:rsid w:val="006106EC"/>
    <w:rsid w:val="0061080C"/>
    <w:rsid w:val="00610FA1"/>
    <w:rsid w:val="00612C4D"/>
    <w:rsid w:val="00613126"/>
    <w:rsid w:val="0061488E"/>
    <w:rsid w:val="00617424"/>
    <w:rsid w:val="00620488"/>
    <w:rsid w:val="00621BF3"/>
    <w:rsid w:val="00630BAC"/>
    <w:rsid w:val="00633B0D"/>
    <w:rsid w:val="006352A5"/>
    <w:rsid w:val="006353EC"/>
    <w:rsid w:val="00637CBB"/>
    <w:rsid w:val="006408DD"/>
    <w:rsid w:val="00641E98"/>
    <w:rsid w:val="006424B7"/>
    <w:rsid w:val="0064305E"/>
    <w:rsid w:val="00643C4F"/>
    <w:rsid w:val="00644E00"/>
    <w:rsid w:val="00645135"/>
    <w:rsid w:val="00645E92"/>
    <w:rsid w:val="00651A9E"/>
    <w:rsid w:val="0065200A"/>
    <w:rsid w:val="00652361"/>
    <w:rsid w:val="00652B27"/>
    <w:rsid w:val="006536D7"/>
    <w:rsid w:val="006571FA"/>
    <w:rsid w:val="00660D02"/>
    <w:rsid w:val="00661AA9"/>
    <w:rsid w:val="00661FFC"/>
    <w:rsid w:val="00665010"/>
    <w:rsid w:val="00665CD6"/>
    <w:rsid w:val="00667DEB"/>
    <w:rsid w:val="006708CB"/>
    <w:rsid w:val="0067553F"/>
    <w:rsid w:val="00675B6C"/>
    <w:rsid w:val="006768E4"/>
    <w:rsid w:val="00677CE5"/>
    <w:rsid w:val="00680309"/>
    <w:rsid w:val="00680610"/>
    <w:rsid w:val="00681F25"/>
    <w:rsid w:val="00683278"/>
    <w:rsid w:val="00683421"/>
    <w:rsid w:val="0068585A"/>
    <w:rsid w:val="00685C97"/>
    <w:rsid w:val="006861F0"/>
    <w:rsid w:val="0068640A"/>
    <w:rsid w:val="00687C7A"/>
    <w:rsid w:val="00687D83"/>
    <w:rsid w:val="00691937"/>
    <w:rsid w:val="00691EBF"/>
    <w:rsid w:val="00692644"/>
    <w:rsid w:val="00692F25"/>
    <w:rsid w:val="00695693"/>
    <w:rsid w:val="00695768"/>
    <w:rsid w:val="0069740F"/>
    <w:rsid w:val="006A0D20"/>
    <w:rsid w:val="006A5173"/>
    <w:rsid w:val="006B541F"/>
    <w:rsid w:val="006B63C5"/>
    <w:rsid w:val="006B6499"/>
    <w:rsid w:val="006B7E65"/>
    <w:rsid w:val="006C01ED"/>
    <w:rsid w:val="006C066A"/>
    <w:rsid w:val="006C08CA"/>
    <w:rsid w:val="006C14DF"/>
    <w:rsid w:val="006C26F6"/>
    <w:rsid w:val="006C4627"/>
    <w:rsid w:val="006C4762"/>
    <w:rsid w:val="006C48B0"/>
    <w:rsid w:val="006D1DAE"/>
    <w:rsid w:val="006D1F3A"/>
    <w:rsid w:val="006D28FF"/>
    <w:rsid w:val="006D2A6C"/>
    <w:rsid w:val="006D4866"/>
    <w:rsid w:val="006D771E"/>
    <w:rsid w:val="006D7F19"/>
    <w:rsid w:val="006E05AE"/>
    <w:rsid w:val="006E2A30"/>
    <w:rsid w:val="006E2AA4"/>
    <w:rsid w:val="006E4B31"/>
    <w:rsid w:val="006E726E"/>
    <w:rsid w:val="006F1627"/>
    <w:rsid w:val="006F3CB0"/>
    <w:rsid w:val="006F545F"/>
    <w:rsid w:val="00700964"/>
    <w:rsid w:val="00702556"/>
    <w:rsid w:val="00702C6D"/>
    <w:rsid w:val="00703180"/>
    <w:rsid w:val="00703A16"/>
    <w:rsid w:val="00705618"/>
    <w:rsid w:val="00707E55"/>
    <w:rsid w:val="00710456"/>
    <w:rsid w:val="007105FA"/>
    <w:rsid w:val="007121F2"/>
    <w:rsid w:val="00713393"/>
    <w:rsid w:val="007141E0"/>
    <w:rsid w:val="00716442"/>
    <w:rsid w:val="00716511"/>
    <w:rsid w:val="00723D54"/>
    <w:rsid w:val="007246F3"/>
    <w:rsid w:val="00724A51"/>
    <w:rsid w:val="00724EDA"/>
    <w:rsid w:val="00725F31"/>
    <w:rsid w:val="00726F5C"/>
    <w:rsid w:val="00727014"/>
    <w:rsid w:val="007321C8"/>
    <w:rsid w:val="007328B0"/>
    <w:rsid w:val="00732B5E"/>
    <w:rsid w:val="00736A49"/>
    <w:rsid w:val="007431CB"/>
    <w:rsid w:val="007461A1"/>
    <w:rsid w:val="00746ED2"/>
    <w:rsid w:val="0075010E"/>
    <w:rsid w:val="00750A07"/>
    <w:rsid w:val="00751240"/>
    <w:rsid w:val="0075229C"/>
    <w:rsid w:val="00754D65"/>
    <w:rsid w:val="007556A0"/>
    <w:rsid w:val="00756E60"/>
    <w:rsid w:val="00756F4B"/>
    <w:rsid w:val="00760BC9"/>
    <w:rsid w:val="007610A0"/>
    <w:rsid w:val="007614E6"/>
    <w:rsid w:val="00764A5C"/>
    <w:rsid w:val="00770D83"/>
    <w:rsid w:val="00771529"/>
    <w:rsid w:val="00773C6D"/>
    <w:rsid w:val="007751B9"/>
    <w:rsid w:val="00777265"/>
    <w:rsid w:val="00782C69"/>
    <w:rsid w:val="00784526"/>
    <w:rsid w:val="0078736C"/>
    <w:rsid w:val="0079074F"/>
    <w:rsid w:val="007919F9"/>
    <w:rsid w:val="00795DAE"/>
    <w:rsid w:val="00795F14"/>
    <w:rsid w:val="007A2C8E"/>
    <w:rsid w:val="007A2F32"/>
    <w:rsid w:val="007A5DE4"/>
    <w:rsid w:val="007B0D40"/>
    <w:rsid w:val="007B0F50"/>
    <w:rsid w:val="007B14F3"/>
    <w:rsid w:val="007B1F19"/>
    <w:rsid w:val="007B2617"/>
    <w:rsid w:val="007B66AA"/>
    <w:rsid w:val="007B736B"/>
    <w:rsid w:val="007C0258"/>
    <w:rsid w:val="007C14CC"/>
    <w:rsid w:val="007C3B53"/>
    <w:rsid w:val="007C499F"/>
    <w:rsid w:val="007C4C34"/>
    <w:rsid w:val="007D302C"/>
    <w:rsid w:val="007D5C30"/>
    <w:rsid w:val="007D6D24"/>
    <w:rsid w:val="007D7C6E"/>
    <w:rsid w:val="007E3E81"/>
    <w:rsid w:val="007E42C6"/>
    <w:rsid w:val="007E5A11"/>
    <w:rsid w:val="007E6047"/>
    <w:rsid w:val="007F473B"/>
    <w:rsid w:val="007F565C"/>
    <w:rsid w:val="007F57DC"/>
    <w:rsid w:val="008056C6"/>
    <w:rsid w:val="008057F2"/>
    <w:rsid w:val="008069C1"/>
    <w:rsid w:val="00806A0E"/>
    <w:rsid w:val="00806F90"/>
    <w:rsid w:val="00810AD4"/>
    <w:rsid w:val="00815BA2"/>
    <w:rsid w:val="00817477"/>
    <w:rsid w:val="008200D8"/>
    <w:rsid w:val="00822909"/>
    <w:rsid w:val="00823774"/>
    <w:rsid w:val="00827C97"/>
    <w:rsid w:val="008307BC"/>
    <w:rsid w:val="008313F9"/>
    <w:rsid w:val="008321D8"/>
    <w:rsid w:val="00833908"/>
    <w:rsid w:val="00834EA5"/>
    <w:rsid w:val="00836140"/>
    <w:rsid w:val="008379F5"/>
    <w:rsid w:val="00845194"/>
    <w:rsid w:val="008465CE"/>
    <w:rsid w:val="008506FD"/>
    <w:rsid w:val="008520C6"/>
    <w:rsid w:val="0085473D"/>
    <w:rsid w:val="008551DB"/>
    <w:rsid w:val="008552CF"/>
    <w:rsid w:val="008578E7"/>
    <w:rsid w:val="0085797B"/>
    <w:rsid w:val="00857A3A"/>
    <w:rsid w:val="00857BE8"/>
    <w:rsid w:val="0086571F"/>
    <w:rsid w:val="00870988"/>
    <w:rsid w:val="00872A16"/>
    <w:rsid w:val="0087617B"/>
    <w:rsid w:val="008774B7"/>
    <w:rsid w:val="00877846"/>
    <w:rsid w:val="00880236"/>
    <w:rsid w:val="0088144B"/>
    <w:rsid w:val="008814EB"/>
    <w:rsid w:val="00890056"/>
    <w:rsid w:val="008A313A"/>
    <w:rsid w:val="008A45E6"/>
    <w:rsid w:val="008A68D8"/>
    <w:rsid w:val="008B06DA"/>
    <w:rsid w:val="008B138B"/>
    <w:rsid w:val="008B1CCC"/>
    <w:rsid w:val="008B2499"/>
    <w:rsid w:val="008B41F5"/>
    <w:rsid w:val="008B47F1"/>
    <w:rsid w:val="008B721F"/>
    <w:rsid w:val="008C3A4F"/>
    <w:rsid w:val="008C3E56"/>
    <w:rsid w:val="008C4DFA"/>
    <w:rsid w:val="008C5E97"/>
    <w:rsid w:val="008C75F9"/>
    <w:rsid w:val="008D0B95"/>
    <w:rsid w:val="008D1316"/>
    <w:rsid w:val="008D2C08"/>
    <w:rsid w:val="008D34D6"/>
    <w:rsid w:val="008D4719"/>
    <w:rsid w:val="008D4B3B"/>
    <w:rsid w:val="008D4E6C"/>
    <w:rsid w:val="008D50D0"/>
    <w:rsid w:val="008D5510"/>
    <w:rsid w:val="008D77CB"/>
    <w:rsid w:val="008E02BE"/>
    <w:rsid w:val="008E1885"/>
    <w:rsid w:val="008E48BF"/>
    <w:rsid w:val="008E4F9A"/>
    <w:rsid w:val="008E51C5"/>
    <w:rsid w:val="008F1D0A"/>
    <w:rsid w:val="008F6076"/>
    <w:rsid w:val="008F624A"/>
    <w:rsid w:val="00902614"/>
    <w:rsid w:val="0090494F"/>
    <w:rsid w:val="00905131"/>
    <w:rsid w:val="0090561C"/>
    <w:rsid w:val="00906094"/>
    <w:rsid w:val="009072D8"/>
    <w:rsid w:val="0090759C"/>
    <w:rsid w:val="00910485"/>
    <w:rsid w:val="00912C78"/>
    <w:rsid w:val="00916427"/>
    <w:rsid w:val="00917FFE"/>
    <w:rsid w:val="009204E1"/>
    <w:rsid w:val="00920B36"/>
    <w:rsid w:val="00920D1A"/>
    <w:rsid w:val="009215D8"/>
    <w:rsid w:val="0092437D"/>
    <w:rsid w:val="009248B3"/>
    <w:rsid w:val="009251E4"/>
    <w:rsid w:val="00927FE5"/>
    <w:rsid w:val="00930182"/>
    <w:rsid w:val="0093089D"/>
    <w:rsid w:val="00935339"/>
    <w:rsid w:val="00937509"/>
    <w:rsid w:val="00941671"/>
    <w:rsid w:val="0094232B"/>
    <w:rsid w:val="00945563"/>
    <w:rsid w:val="009460E6"/>
    <w:rsid w:val="009478CC"/>
    <w:rsid w:val="0095448C"/>
    <w:rsid w:val="0095574E"/>
    <w:rsid w:val="00955AF9"/>
    <w:rsid w:val="009565C7"/>
    <w:rsid w:val="009613A6"/>
    <w:rsid w:val="00962391"/>
    <w:rsid w:val="00963F7F"/>
    <w:rsid w:val="00965EB7"/>
    <w:rsid w:val="00967202"/>
    <w:rsid w:val="0097009C"/>
    <w:rsid w:val="0097068D"/>
    <w:rsid w:val="00972BC4"/>
    <w:rsid w:val="00973DF2"/>
    <w:rsid w:val="0098169F"/>
    <w:rsid w:val="0098353F"/>
    <w:rsid w:val="009848F3"/>
    <w:rsid w:val="00984953"/>
    <w:rsid w:val="009855FC"/>
    <w:rsid w:val="009857DA"/>
    <w:rsid w:val="00987865"/>
    <w:rsid w:val="00991713"/>
    <w:rsid w:val="00991E14"/>
    <w:rsid w:val="009954BE"/>
    <w:rsid w:val="00995839"/>
    <w:rsid w:val="00997AFF"/>
    <w:rsid w:val="009A5758"/>
    <w:rsid w:val="009A63D2"/>
    <w:rsid w:val="009A7936"/>
    <w:rsid w:val="009A7D39"/>
    <w:rsid w:val="009B20AA"/>
    <w:rsid w:val="009B3138"/>
    <w:rsid w:val="009B6218"/>
    <w:rsid w:val="009C2E7D"/>
    <w:rsid w:val="009C45CF"/>
    <w:rsid w:val="009C4E77"/>
    <w:rsid w:val="009C5F27"/>
    <w:rsid w:val="009D1AE2"/>
    <w:rsid w:val="009D26E3"/>
    <w:rsid w:val="009D372E"/>
    <w:rsid w:val="009D47DB"/>
    <w:rsid w:val="009D4DA1"/>
    <w:rsid w:val="009D5B14"/>
    <w:rsid w:val="009E0AF1"/>
    <w:rsid w:val="009E2613"/>
    <w:rsid w:val="009E735F"/>
    <w:rsid w:val="009F13E3"/>
    <w:rsid w:val="009F1504"/>
    <w:rsid w:val="009F3613"/>
    <w:rsid w:val="009F5471"/>
    <w:rsid w:val="009F58DE"/>
    <w:rsid w:val="009F64BF"/>
    <w:rsid w:val="00A013BC"/>
    <w:rsid w:val="00A01B3D"/>
    <w:rsid w:val="00A02D1C"/>
    <w:rsid w:val="00A02F76"/>
    <w:rsid w:val="00A0367A"/>
    <w:rsid w:val="00A06ECF"/>
    <w:rsid w:val="00A117F0"/>
    <w:rsid w:val="00A14B80"/>
    <w:rsid w:val="00A17F63"/>
    <w:rsid w:val="00A231BF"/>
    <w:rsid w:val="00A25ECD"/>
    <w:rsid w:val="00A30586"/>
    <w:rsid w:val="00A30B4E"/>
    <w:rsid w:val="00A32147"/>
    <w:rsid w:val="00A33A5C"/>
    <w:rsid w:val="00A34E75"/>
    <w:rsid w:val="00A34ECD"/>
    <w:rsid w:val="00A36B9C"/>
    <w:rsid w:val="00A411EE"/>
    <w:rsid w:val="00A42A41"/>
    <w:rsid w:val="00A44370"/>
    <w:rsid w:val="00A44EA6"/>
    <w:rsid w:val="00A47869"/>
    <w:rsid w:val="00A5130A"/>
    <w:rsid w:val="00A53EB2"/>
    <w:rsid w:val="00A56D49"/>
    <w:rsid w:val="00A57E39"/>
    <w:rsid w:val="00A60BDF"/>
    <w:rsid w:val="00A60DB0"/>
    <w:rsid w:val="00A6182D"/>
    <w:rsid w:val="00A75B36"/>
    <w:rsid w:val="00A75CA7"/>
    <w:rsid w:val="00A76B1D"/>
    <w:rsid w:val="00A81727"/>
    <w:rsid w:val="00A82917"/>
    <w:rsid w:val="00A83CE8"/>
    <w:rsid w:val="00A90543"/>
    <w:rsid w:val="00A905DB"/>
    <w:rsid w:val="00A96A86"/>
    <w:rsid w:val="00AA08C9"/>
    <w:rsid w:val="00AA16FB"/>
    <w:rsid w:val="00AA2110"/>
    <w:rsid w:val="00AA4A7D"/>
    <w:rsid w:val="00AA504B"/>
    <w:rsid w:val="00AA51B1"/>
    <w:rsid w:val="00AA7929"/>
    <w:rsid w:val="00AA79D3"/>
    <w:rsid w:val="00AB14E6"/>
    <w:rsid w:val="00AB179F"/>
    <w:rsid w:val="00AB35CE"/>
    <w:rsid w:val="00AB3ED3"/>
    <w:rsid w:val="00AB46B8"/>
    <w:rsid w:val="00AB6A1F"/>
    <w:rsid w:val="00AC028F"/>
    <w:rsid w:val="00AC2482"/>
    <w:rsid w:val="00AC2868"/>
    <w:rsid w:val="00AC2D9D"/>
    <w:rsid w:val="00AC3A2B"/>
    <w:rsid w:val="00AC4C69"/>
    <w:rsid w:val="00AC670A"/>
    <w:rsid w:val="00AD0AB1"/>
    <w:rsid w:val="00AD2C51"/>
    <w:rsid w:val="00AD5654"/>
    <w:rsid w:val="00AD6A24"/>
    <w:rsid w:val="00AE1250"/>
    <w:rsid w:val="00AE1763"/>
    <w:rsid w:val="00AE58DF"/>
    <w:rsid w:val="00AF16A5"/>
    <w:rsid w:val="00AF2CC0"/>
    <w:rsid w:val="00AF328E"/>
    <w:rsid w:val="00AF3389"/>
    <w:rsid w:val="00AF3FBA"/>
    <w:rsid w:val="00AF53FD"/>
    <w:rsid w:val="00AF5E76"/>
    <w:rsid w:val="00AF61E0"/>
    <w:rsid w:val="00B0305D"/>
    <w:rsid w:val="00B03FA5"/>
    <w:rsid w:val="00B043BA"/>
    <w:rsid w:val="00B04739"/>
    <w:rsid w:val="00B05EB9"/>
    <w:rsid w:val="00B061D7"/>
    <w:rsid w:val="00B07C48"/>
    <w:rsid w:val="00B11560"/>
    <w:rsid w:val="00B13878"/>
    <w:rsid w:val="00B157A4"/>
    <w:rsid w:val="00B16C24"/>
    <w:rsid w:val="00B1732E"/>
    <w:rsid w:val="00B20D03"/>
    <w:rsid w:val="00B211F2"/>
    <w:rsid w:val="00B23F6B"/>
    <w:rsid w:val="00B240C7"/>
    <w:rsid w:val="00B246FD"/>
    <w:rsid w:val="00B26C26"/>
    <w:rsid w:val="00B27D89"/>
    <w:rsid w:val="00B31EA8"/>
    <w:rsid w:val="00B32050"/>
    <w:rsid w:val="00B33FC6"/>
    <w:rsid w:val="00B35690"/>
    <w:rsid w:val="00B35803"/>
    <w:rsid w:val="00B40A52"/>
    <w:rsid w:val="00B40E71"/>
    <w:rsid w:val="00B41550"/>
    <w:rsid w:val="00B4425F"/>
    <w:rsid w:val="00B4443A"/>
    <w:rsid w:val="00B45C9E"/>
    <w:rsid w:val="00B45DDD"/>
    <w:rsid w:val="00B461FC"/>
    <w:rsid w:val="00B4624F"/>
    <w:rsid w:val="00B4757C"/>
    <w:rsid w:val="00B538AF"/>
    <w:rsid w:val="00B53F0C"/>
    <w:rsid w:val="00B55459"/>
    <w:rsid w:val="00B60334"/>
    <w:rsid w:val="00B61C81"/>
    <w:rsid w:val="00B628A8"/>
    <w:rsid w:val="00B62F2A"/>
    <w:rsid w:val="00B64083"/>
    <w:rsid w:val="00B645C6"/>
    <w:rsid w:val="00B6538C"/>
    <w:rsid w:val="00B6656E"/>
    <w:rsid w:val="00B6752B"/>
    <w:rsid w:val="00B67C2D"/>
    <w:rsid w:val="00B702FF"/>
    <w:rsid w:val="00B71671"/>
    <w:rsid w:val="00B7572D"/>
    <w:rsid w:val="00B7585E"/>
    <w:rsid w:val="00B758CC"/>
    <w:rsid w:val="00B75AFC"/>
    <w:rsid w:val="00B760E6"/>
    <w:rsid w:val="00B76559"/>
    <w:rsid w:val="00B76647"/>
    <w:rsid w:val="00B81B94"/>
    <w:rsid w:val="00B84531"/>
    <w:rsid w:val="00B84C17"/>
    <w:rsid w:val="00B8579A"/>
    <w:rsid w:val="00B86D29"/>
    <w:rsid w:val="00B90667"/>
    <w:rsid w:val="00B92604"/>
    <w:rsid w:val="00B92C1C"/>
    <w:rsid w:val="00B97283"/>
    <w:rsid w:val="00BA047A"/>
    <w:rsid w:val="00BA21FE"/>
    <w:rsid w:val="00BA2500"/>
    <w:rsid w:val="00BA4DB7"/>
    <w:rsid w:val="00BA5E50"/>
    <w:rsid w:val="00BA64BA"/>
    <w:rsid w:val="00BB0298"/>
    <w:rsid w:val="00BB1CD1"/>
    <w:rsid w:val="00BB39E7"/>
    <w:rsid w:val="00BB3B20"/>
    <w:rsid w:val="00BB555E"/>
    <w:rsid w:val="00BB7CC2"/>
    <w:rsid w:val="00BC05CA"/>
    <w:rsid w:val="00BC0AE3"/>
    <w:rsid w:val="00BC1941"/>
    <w:rsid w:val="00BC1CBF"/>
    <w:rsid w:val="00BC28C8"/>
    <w:rsid w:val="00BC3391"/>
    <w:rsid w:val="00BC37E3"/>
    <w:rsid w:val="00BC39F4"/>
    <w:rsid w:val="00BD014D"/>
    <w:rsid w:val="00BD0768"/>
    <w:rsid w:val="00BD15C1"/>
    <w:rsid w:val="00BD5678"/>
    <w:rsid w:val="00BD5A10"/>
    <w:rsid w:val="00BE2CC1"/>
    <w:rsid w:val="00BE633D"/>
    <w:rsid w:val="00BF0273"/>
    <w:rsid w:val="00BF13CA"/>
    <w:rsid w:val="00BF14BA"/>
    <w:rsid w:val="00BF5606"/>
    <w:rsid w:val="00BF6F93"/>
    <w:rsid w:val="00C0107F"/>
    <w:rsid w:val="00C01C77"/>
    <w:rsid w:val="00C03404"/>
    <w:rsid w:val="00C04DFC"/>
    <w:rsid w:val="00C05CBC"/>
    <w:rsid w:val="00C0638B"/>
    <w:rsid w:val="00C06626"/>
    <w:rsid w:val="00C10C7A"/>
    <w:rsid w:val="00C11031"/>
    <w:rsid w:val="00C11092"/>
    <w:rsid w:val="00C1413B"/>
    <w:rsid w:val="00C17393"/>
    <w:rsid w:val="00C2056D"/>
    <w:rsid w:val="00C20676"/>
    <w:rsid w:val="00C20B4C"/>
    <w:rsid w:val="00C26D4E"/>
    <w:rsid w:val="00C33322"/>
    <w:rsid w:val="00C353A7"/>
    <w:rsid w:val="00C3648F"/>
    <w:rsid w:val="00C3650C"/>
    <w:rsid w:val="00C4099C"/>
    <w:rsid w:val="00C42A4D"/>
    <w:rsid w:val="00C45A8F"/>
    <w:rsid w:val="00C45AF2"/>
    <w:rsid w:val="00C460EF"/>
    <w:rsid w:val="00C466EA"/>
    <w:rsid w:val="00C51CA8"/>
    <w:rsid w:val="00C53519"/>
    <w:rsid w:val="00C62519"/>
    <w:rsid w:val="00C64A1C"/>
    <w:rsid w:val="00C7081B"/>
    <w:rsid w:val="00C726D4"/>
    <w:rsid w:val="00C72BAD"/>
    <w:rsid w:val="00C74284"/>
    <w:rsid w:val="00C759B0"/>
    <w:rsid w:val="00C76BF4"/>
    <w:rsid w:val="00C80CC5"/>
    <w:rsid w:val="00C82A51"/>
    <w:rsid w:val="00C83199"/>
    <w:rsid w:val="00C8357E"/>
    <w:rsid w:val="00C8578F"/>
    <w:rsid w:val="00C86858"/>
    <w:rsid w:val="00C86ACA"/>
    <w:rsid w:val="00C9079B"/>
    <w:rsid w:val="00C90FED"/>
    <w:rsid w:val="00C91A42"/>
    <w:rsid w:val="00C92D41"/>
    <w:rsid w:val="00C93DEE"/>
    <w:rsid w:val="00C959EA"/>
    <w:rsid w:val="00C96D81"/>
    <w:rsid w:val="00CA209A"/>
    <w:rsid w:val="00CA4131"/>
    <w:rsid w:val="00CB0419"/>
    <w:rsid w:val="00CB18CD"/>
    <w:rsid w:val="00CB4C00"/>
    <w:rsid w:val="00CB6826"/>
    <w:rsid w:val="00CB6D46"/>
    <w:rsid w:val="00CB747C"/>
    <w:rsid w:val="00CB7CA3"/>
    <w:rsid w:val="00CC0A5A"/>
    <w:rsid w:val="00CC1192"/>
    <w:rsid w:val="00CC190E"/>
    <w:rsid w:val="00CC2A32"/>
    <w:rsid w:val="00CC35D4"/>
    <w:rsid w:val="00CC3C62"/>
    <w:rsid w:val="00CC41CD"/>
    <w:rsid w:val="00CC6C6A"/>
    <w:rsid w:val="00CD02FF"/>
    <w:rsid w:val="00CD079F"/>
    <w:rsid w:val="00CD24E0"/>
    <w:rsid w:val="00CE1E4F"/>
    <w:rsid w:val="00CE2ADE"/>
    <w:rsid w:val="00CE59C2"/>
    <w:rsid w:val="00CF0533"/>
    <w:rsid w:val="00CF1CB7"/>
    <w:rsid w:val="00CF72DC"/>
    <w:rsid w:val="00CF7301"/>
    <w:rsid w:val="00D00F51"/>
    <w:rsid w:val="00D01775"/>
    <w:rsid w:val="00D02771"/>
    <w:rsid w:val="00D06F00"/>
    <w:rsid w:val="00D116FD"/>
    <w:rsid w:val="00D11D9B"/>
    <w:rsid w:val="00D125C5"/>
    <w:rsid w:val="00D14F05"/>
    <w:rsid w:val="00D15988"/>
    <w:rsid w:val="00D162A2"/>
    <w:rsid w:val="00D230DF"/>
    <w:rsid w:val="00D24593"/>
    <w:rsid w:val="00D25704"/>
    <w:rsid w:val="00D25ECE"/>
    <w:rsid w:val="00D26FBA"/>
    <w:rsid w:val="00D32D2E"/>
    <w:rsid w:val="00D34B7D"/>
    <w:rsid w:val="00D40030"/>
    <w:rsid w:val="00D41841"/>
    <w:rsid w:val="00D4628E"/>
    <w:rsid w:val="00D54F07"/>
    <w:rsid w:val="00D553E9"/>
    <w:rsid w:val="00D56139"/>
    <w:rsid w:val="00D5658A"/>
    <w:rsid w:val="00D61FA0"/>
    <w:rsid w:val="00D62205"/>
    <w:rsid w:val="00D634B1"/>
    <w:rsid w:val="00D63C06"/>
    <w:rsid w:val="00D64381"/>
    <w:rsid w:val="00D651EB"/>
    <w:rsid w:val="00D65F7A"/>
    <w:rsid w:val="00D753A0"/>
    <w:rsid w:val="00D755DD"/>
    <w:rsid w:val="00D76F32"/>
    <w:rsid w:val="00D90840"/>
    <w:rsid w:val="00D9132A"/>
    <w:rsid w:val="00D9664A"/>
    <w:rsid w:val="00D97D2D"/>
    <w:rsid w:val="00DA302E"/>
    <w:rsid w:val="00DA3596"/>
    <w:rsid w:val="00DA39DF"/>
    <w:rsid w:val="00DA4188"/>
    <w:rsid w:val="00DB219F"/>
    <w:rsid w:val="00DB6644"/>
    <w:rsid w:val="00DB75C6"/>
    <w:rsid w:val="00DC05BE"/>
    <w:rsid w:val="00DC05EC"/>
    <w:rsid w:val="00DC2799"/>
    <w:rsid w:val="00DC708A"/>
    <w:rsid w:val="00DD3604"/>
    <w:rsid w:val="00DD3757"/>
    <w:rsid w:val="00DD3FA0"/>
    <w:rsid w:val="00DD4689"/>
    <w:rsid w:val="00DD577A"/>
    <w:rsid w:val="00DD64D7"/>
    <w:rsid w:val="00DD706D"/>
    <w:rsid w:val="00DE2222"/>
    <w:rsid w:val="00DE23A9"/>
    <w:rsid w:val="00DE247C"/>
    <w:rsid w:val="00DE7ABE"/>
    <w:rsid w:val="00DE7F6D"/>
    <w:rsid w:val="00DF18FE"/>
    <w:rsid w:val="00DF1C84"/>
    <w:rsid w:val="00DF28C3"/>
    <w:rsid w:val="00DF48B1"/>
    <w:rsid w:val="00DF5833"/>
    <w:rsid w:val="00DF7A47"/>
    <w:rsid w:val="00E00485"/>
    <w:rsid w:val="00E00978"/>
    <w:rsid w:val="00E00F7A"/>
    <w:rsid w:val="00E01408"/>
    <w:rsid w:val="00E01A3B"/>
    <w:rsid w:val="00E0298D"/>
    <w:rsid w:val="00E03B2E"/>
    <w:rsid w:val="00E04C3D"/>
    <w:rsid w:val="00E0696F"/>
    <w:rsid w:val="00E06ED2"/>
    <w:rsid w:val="00E11293"/>
    <w:rsid w:val="00E11538"/>
    <w:rsid w:val="00E12302"/>
    <w:rsid w:val="00E126EF"/>
    <w:rsid w:val="00E1359A"/>
    <w:rsid w:val="00E13C54"/>
    <w:rsid w:val="00E1715A"/>
    <w:rsid w:val="00E1715C"/>
    <w:rsid w:val="00E17D7A"/>
    <w:rsid w:val="00E17FAB"/>
    <w:rsid w:val="00E26D3C"/>
    <w:rsid w:val="00E3009B"/>
    <w:rsid w:val="00E30AEB"/>
    <w:rsid w:val="00E31882"/>
    <w:rsid w:val="00E3196E"/>
    <w:rsid w:val="00E328E4"/>
    <w:rsid w:val="00E33426"/>
    <w:rsid w:val="00E33870"/>
    <w:rsid w:val="00E34155"/>
    <w:rsid w:val="00E34F35"/>
    <w:rsid w:val="00E36281"/>
    <w:rsid w:val="00E3714D"/>
    <w:rsid w:val="00E37DE9"/>
    <w:rsid w:val="00E43B0C"/>
    <w:rsid w:val="00E44BD4"/>
    <w:rsid w:val="00E509EB"/>
    <w:rsid w:val="00E50C13"/>
    <w:rsid w:val="00E5113F"/>
    <w:rsid w:val="00E53AC8"/>
    <w:rsid w:val="00E568B5"/>
    <w:rsid w:val="00E5770F"/>
    <w:rsid w:val="00E57A45"/>
    <w:rsid w:val="00E60593"/>
    <w:rsid w:val="00E71A87"/>
    <w:rsid w:val="00E7621C"/>
    <w:rsid w:val="00E76FB9"/>
    <w:rsid w:val="00E8166E"/>
    <w:rsid w:val="00E83FE3"/>
    <w:rsid w:val="00E9598E"/>
    <w:rsid w:val="00E96180"/>
    <w:rsid w:val="00E96808"/>
    <w:rsid w:val="00EA1313"/>
    <w:rsid w:val="00EA16A0"/>
    <w:rsid w:val="00EA2427"/>
    <w:rsid w:val="00EA6FF4"/>
    <w:rsid w:val="00EB66B6"/>
    <w:rsid w:val="00EC20D1"/>
    <w:rsid w:val="00EC7431"/>
    <w:rsid w:val="00ED092A"/>
    <w:rsid w:val="00ED638C"/>
    <w:rsid w:val="00EE10FE"/>
    <w:rsid w:val="00EE5929"/>
    <w:rsid w:val="00EE6B05"/>
    <w:rsid w:val="00EE7A2D"/>
    <w:rsid w:val="00EF29BD"/>
    <w:rsid w:val="00EF6DA9"/>
    <w:rsid w:val="00F04B62"/>
    <w:rsid w:val="00F04EBD"/>
    <w:rsid w:val="00F05857"/>
    <w:rsid w:val="00F05A89"/>
    <w:rsid w:val="00F06DAD"/>
    <w:rsid w:val="00F1129C"/>
    <w:rsid w:val="00F12205"/>
    <w:rsid w:val="00F130BA"/>
    <w:rsid w:val="00F13775"/>
    <w:rsid w:val="00F15EEB"/>
    <w:rsid w:val="00F20535"/>
    <w:rsid w:val="00F22D64"/>
    <w:rsid w:val="00F27003"/>
    <w:rsid w:val="00F31535"/>
    <w:rsid w:val="00F327E1"/>
    <w:rsid w:val="00F35FD3"/>
    <w:rsid w:val="00F3685D"/>
    <w:rsid w:val="00F37BA4"/>
    <w:rsid w:val="00F43B4F"/>
    <w:rsid w:val="00F516B3"/>
    <w:rsid w:val="00F55377"/>
    <w:rsid w:val="00F6096E"/>
    <w:rsid w:val="00F610D2"/>
    <w:rsid w:val="00F65C4F"/>
    <w:rsid w:val="00F72D0A"/>
    <w:rsid w:val="00F72F96"/>
    <w:rsid w:val="00F810E0"/>
    <w:rsid w:val="00F82A26"/>
    <w:rsid w:val="00F8381B"/>
    <w:rsid w:val="00F84187"/>
    <w:rsid w:val="00F85B44"/>
    <w:rsid w:val="00F86507"/>
    <w:rsid w:val="00F92577"/>
    <w:rsid w:val="00F92E65"/>
    <w:rsid w:val="00F94681"/>
    <w:rsid w:val="00F96A7C"/>
    <w:rsid w:val="00FA0FED"/>
    <w:rsid w:val="00FA21BB"/>
    <w:rsid w:val="00FA325A"/>
    <w:rsid w:val="00FA3947"/>
    <w:rsid w:val="00FB0EA2"/>
    <w:rsid w:val="00FB1A5A"/>
    <w:rsid w:val="00FB1F13"/>
    <w:rsid w:val="00FB4C12"/>
    <w:rsid w:val="00FB5B2E"/>
    <w:rsid w:val="00FB7284"/>
    <w:rsid w:val="00FC19D9"/>
    <w:rsid w:val="00FC2BEC"/>
    <w:rsid w:val="00FC566D"/>
    <w:rsid w:val="00FC661E"/>
    <w:rsid w:val="00FC7770"/>
    <w:rsid w:val="00FD2366"/>
    <w:rsid w:val="00FD3477"/>
    <w:rsid w:val="00FD4AD1"/>
    <w:rsid w:val="00FD6718"/>
    <w:rsid w:val="00FE1436"/>
    <w:rsid w:val="00FE40D8"/>
    <w:rsid w:val="00FE4358"/>
    <w:rsid w:val="00FE5EE8"/>
    <w:rsid w:val="00FE6E16"/>
    <w:rsid w:val="00FF01BC"/>
    <w:rsid w:val="00FF1BF3"/>
    <w:rsid w:val="00FF1DBE"/>
    <w:rsid w:val="00FF2F34"/>
    <w:rsid w:val="00FF397A"/>
    <w:rsid w:val="00FF4A03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6B25C56F"/>
  <w15:docId w15:val="{F0942481-78B6-4923-A68F-9E2D7B6B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customStyle="1" w:styleId="normaltableau">
    <w:name w:val="normal_tableau"/>
    <w:basedOn w:val="Normalny"/>
    <w:rsid w:val="006D2A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Tekstprzypisudolnego">
    <w:name w:val="footnote text"/>
    <w:basedOn w:val="Normalny"/>
    <w:link w:val="TekstprzypisudolnegoZnak"/>
    <w:semiHidden/>
    <w:unhideWhenUsed/>
    <w:rsid w:val="00B240C7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240C7"/>
    <w:rPr>
      <w:szCs w:val="20"/>
    </w:rPr>
  </w:style>
  <w:style w:type="character" w:styleId="Odwoanieprzypisudolnego">
    <w:name w:val="footnote reference"/>
    <w:basedOn w:val="Domylnaczcionkaakapitu"/>
    <w:semiHidden/>
    <w:unhideWhenUsed/>
    <w:rsid w:val="00B240C7"/>
    <w:rPr>
      <w:vertAlign w:val="superscript"/>
    </w:rPr>
  </w:style>
  <w:style w:type="paragraph" w:customStyle="1" w:styleId="ACPPunktory1">
    <w:name w:val="ACP.Punktory 1"/>
    <w:basedOn w:val="Akapitzlist"/>
    <w:uiPriority w:val="3"/>
    <w:qFormat/>
    <w:rsid w:val="00630BAC"/>
    <w:pPr>
      <w:numPr>
        <w:numId w:val="13"/>
      </w:numPr>
      <w:tabs>
        <w:tab w:val="num" w:pos="360"/>
      </w:tabs>
      <w:spacing w:after="60"/>
      <w:ind w:left="430" w:hanging="215"/>
      <w:jc w:val="both"/>
    </w:pPr>
    <w:rPr>
      <w:rFonts w:ascii="Verdana" w:hAnsi="Verdana" w:cstheme="minorBidi"/>
      <w:sz w:val="14"/>
      <w:szCs w:val="1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39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comcert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icrosoft.com/en-us/licensing/product-licensing/products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679D5-669C-4EAE-A984-81857755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16</TotalTime>
  <Pages>3</Pages>
  <Words>895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Rembalska Ewelina</cp:lastModifiedBy>
  <cp:revision>5</cp:revision>
  <cp:lastPrinted>2019-08-26T13:35:00Z</cp:lastPrinted>
  <dcterms:created xsi:type="dcterms:W3CDTF">2022-11-28T14:03:00Z</dcterms:created>
  <dcterms:modified xsi:type="dcterms:W3CDTF">2022-12-13T10:33:00Z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2021-03-03T08:12:27Z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fcbdd468-7128-47f9-8e42-5e71066e4e73</vt:lpwstr>
  </property>
  <property fmtid="{D5CDD505-2E9C-101B-9397-08002B2CF9AE}" pid="8" name="MSIP_Label_ab83eb73-1339-4c09-b43c-88ef2eea0029_ContentBits">
    <vt:lpwstr>0</vt:lpwstr>
  </property>
</Properties>
</file>