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1713" w14:textId="77777777" w:rsidR="00166279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166279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235E30F6" w14:textId="003309FE" w:rsidR="004A061F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</w:t>
      </w:r>
      <w:r w:rsidR="004A061F">
        <w:rPr>
          <w:rFonts w:asciiTheme="minorHAnsi" w:hAnsiTheme="minorHAnsi"/>
          <w:b/>
          <w:caps/>
          <w:sz w:val="22"/>
          <w:szCs w:val="22"/>
        </w:rPr>
        <w:t>E</w:t>
      </w:r>
      <w:r w:rsidR="001518F6">
        <w:rPr>
          <w:rFonts w:asciiTheme="minorHAnsi" w:hAnsiTheme="minorHAnsi"/>
          <w:b/>
          <w:caps/>
          <w:sz w:val="22"/>
          <w:szCs w:val="22"/>
        </w:rPr>
        <w:t xml:space="preserve"> ANALiTYK BEZPIECZEŃSTWA </w:t>
      </w:r>
      <w:r w:rsidR="00762F49">
        <w:rPr>
          <w:rFonts w:asciiTheme="minorHAnsi" w:hAnsiTheme="minorHAnsi"/>
          <w:b/>
          <w:caps/>
          <w:sz w:val="22"/>
          <w:szCs w:val="22"/>
        </w:rPr>
        <w:t>IT</w:t>
      </w:r>
    </w:p>
    <w:p w14:paraId="371EB656" w14:textId="48498F63" w:rsidR="004A061F" w:rsidRPr="00166279" w:rsidRDefault="004A061F" w:rsidP="00166279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4E27A673" w14:textId="77777777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0A963415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  <w:r w:rsidR="004A061F" w:rsidRPr="004A061F">
        <w:rPr>
          <w:noProof/>
          <w:sz w:val="22"/>
          <w:szCs w:val="26"/>
        </w:rPr>
        <w:t xml:space="preserve"> 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5E0D0BA" w14:textId="2CE3E223" w:rsidR="00166279" w:rsidRPr="00687D83" w:rsidRDefault="00166279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505A4AD5" w14:textId="77777777" w:rsidR="00777265" w:rsidRPr="00C80CC5" w:rsidRDefault="00777265" w:rsidP="00777265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32F5A07A" w14:textId="77777777" w:rsidR="00777265" w:rsidRPr="00C80CC5" w:rsidRDefault="00777265" w:rsidP="0077726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777265" w:rsidRPr="00C80CC5" w14:paraId="072E61ED" w14:textId="77777777" w:rsidTr="00567BDD">
        <w:tc>
          <w:tcPr>
            <w:tcW w:w="534" w:type="dxa"/>
            <w:vAlign w:val="center"/>
          </w:tcPr>
          <w:p w14:paraId="141A2CA8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4B2FF5A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9F10D73" w14:textId="77777777" w:rsidR="0077726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7F9DA434" w14:textId="77777777" w:rsidR="00777265" w:rsidRPr="00872A16" w:rsidRDefault="00777265" w:rsidP="00567BD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5DB15E44" w14:textId="77777777" w:rsidR="00777265" w:rsidRPr="000F52D0" w:rsidRDefault="00777265" w:rsidP="00567BD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7A4EC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>/ udział w projektach</w:t>
            </w:r>
          </w:p>
        </w:tc>
      </w:tr>
      <w:tr w:rsidR="00777265" w:rsidRPr="00C80CC5" w14:paraId="7D6AA2F4" w14:textId="77777777" w:rsidTr="00567BDD">
        <w:tc>
          <w:tcPr>
            <w:tcW w:w="534" w:type="dxa"/>
          </w:tcPr>
          <w:p w14:paraId="196F64FE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18217F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6DE920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395304C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49B6FDD" w14:textId="77777777" w:rsidTr="00567BDD">
        <w:tc>
          <w:tcPr>
            <w:tcW w:w="534" w:type="dxa"/>
          </w:tcPr>
          <w:p w14:paraId="7EFA788D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9EFBA9F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D75A4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AF1A9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D0563BD" w14:textId="77777777" w:rsidTr="00567BDD">
        <w:tc>
          <w:tcPr>
            <w:tcW w:w="534" w:type="dxa"/>
          </w:tcPr>
          <w:p w14:paraId="1A1F51C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3E91B0CA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37F944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629545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76315C97" w14:textId="77777777" w:rsidTr="00567BDD">
        <w:tc>
          <w:tcPr>
            <w:tcW w:w="534" w:type="dxa"/>
          </w:tcPr>
          <w:p w14:paraId="62D0242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6089602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6FA56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028BEED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34741D5D" w14:textId="77777777" w:rsidTr="00567BDD">
        <w:tc>
          <w:tcPr>
            <w:tcW w:w="534" w:type="dxa"/>
          </w:tcPr>
          <w:p w14:paraId="5EBA0C8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27FAB0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6D0FB6B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A4A037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41FE395" w14:textId="77777777" w:rsidR="00777265" w:rsidRPr="00777265" w:rsidRDefault="00777265" w:rsidP="00777265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A3EE30" w14:textId="7B586045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</w:t>
      </w:r>
      <w:r w:rsidR="001518F6">
        <w:rPr>
          <w:rFonts w:asciiTheme="minorHAnsi" w:hAnsiTheme="minorHAnsi"/>
          <w:i/>
          <w:sz w:val="22"/>
          <w:szCs w:val="22"/>
        </w:rPr>
        <w:t xml:space="preserve"> </w:t>
      </w:r>
      <w:r w:rsidR="00BB555E">
        <w:rPr>
          <w:rFonts w:asciiTheme="minorHAnsi" w:hAnsiTheme="minorHAnsi"/>
          <w:i/>
          <w:sz w:val="22"/>
          <w:szCs w:val="22"/>
        </w:rPr>
        <w:t>stanowisk</w:t>
      </w:r>
      <w:r w:rsidR="001518F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166279">
        <w:rPr>
          <w:sz w:val="22"/>
          <w:szCs w:val="22"/>
        </w:rPr>
        <w:t>1</w:t>
      </w:r>
      <w:r w:rsidR="006141CE">
        <w:rPr>
          <w:sz w:val="22"/>
          <w:szCs w:val="22"/>
        </w:rPr>
        <w:t>3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1EBC9AE4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166279">
        <w:rPr>
          <w:sz w:val="22"/>
          <w:szCs w:val="22"/>
        </w:rPr>
        <w:t>1</w:t>
      </w:r>
      <w:r w:rsidR="006141CE">
        <w:rPr>
          <w:sz w:val="22"/>
          <w:szCs w:val="22"/>
        </w:rPr>
        <w:t>3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371923A7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166279">
        <w:rPr>
          <w:sz w:val="22"/>
          <w:szCs w:val="22"/>
        </w:rPr>
        <w:t>1</w:t>
      </w:r>
      <w:r w:rsidR="006141CE">
        <w:rPr>
          <w:sz w:val="22"/>
          <w:szCs w:val="22"/>
        </w:rPr>
        <w:t>3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1FBFF09C" w:rsidR="00D14F05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217E4234" w14:textId="77777777" w:rsidR="007B1F19" w:rsidRPr="00DD706D" w:rsidRDefault="007B1F19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2B7CDF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113642F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BBF2A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F74282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061503A2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166279">
        <w:rPr>
          <w:rFonts w:cstheme="minorHAnsi"/>
          <w:szCs w:val="20"/>
        </w:rPr>
        <w:t>1</w:t>
      </w:r>
      <w:r w:rsidR="006141CE">
        <w:rPr>
          <w:rFonts w:cstheme="minorHAnsi"/>
          <w:szCs w:val="20"/>
        </w:rPr>
        <w:t>3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>w części Online Services Terms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4FAE6" w14:textId="77777777" w:rsidR="005E3D14" w:rsidRDefault="005E3D14">
      <w:r>
        <w:separator/>
      </w:r>
    </w:p>
  </w:endnote>
  <w:endnote w:type="continuationSeparator" w:id="0">
    <w:p w14:paraId="2F2C398A" w14:textId="77777777" w:rsidR="005E3D14" w:rsidRDefault="005E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A3223" w14:textId="77777777" w:rsidR="005E3D14" w:rsidRDefault="005E3D14">
      <w:r>
        <w:separator/>
      </w:r>
    </w:p>
  </w:footnote>
  <w:footnote w:type="continuationSeparator" w:id="0">
    <w:p w14:paraId="4C11FE9F" w14:textId="77777777" w:rsidR="005E3D14" w:rsidRDefault="005E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7AF369" w14:textId="38745945" w:rsidR="00096286" w:rsidRPr="001518F6" w:rsidRDefault="007141E0" w:rsidP="001518F6">
    <w:pPr>
      <w:widowControl w:val="0"/>
      <w:autoSpaceDE w:val="0"/>
      <w:autoSpaceDN w:val="0"/>
      <w:adjustRightInd w:val="0"/>
      <w:ind w:left="220"/>
      <w:jc w:val="center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18F6"/>
    <w:rsid w:val="00154474"/>
    <w:rsid w:val="00154569"/>
    <w:rsid w:val="0015542C"/>
    <w:rsid w:val="00166279"/>
    <w:rsid w:val="00167321"/>
    <w:rsid w:val="001677F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1C4D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3D14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1CE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2F49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17</TotalTime>
  <Pages>4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7</cp:revision>
  <cp:lastPrinted>2019-08-26T13:35:00Z</cp:lastPrinted>
  <dcterms:created xsi:type="dcterms:W3CDTF">2022-11-28T14:03:00Z</dcterms:created>
  <dcterms:modified xsi:type="dcterms:W3CDTF">2022-12-14T09:22:00Z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