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21E87FFD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E84AA1">
        <w:rPr>
          <w:sz w:val="22"/>
          <w:szCs w:val="22"/>
        </w:rPr>
        <w:t>6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05D66ABF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E84AA1">
        <w:rPr>
          <w:sz w:val="22"/>
          <w:szCs w:val="22"/>
        </w:rPr>
        <w:t>6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31742A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416CD154" w14:textId="107F906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E84AA1">
        <w:rPr>
          <w:sz w:val="22"/>
          <w:szCs w:val="22"/>
        </w:rPr>
        <w:t>6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31742A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3DB0B100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87A47" w14:textId="77777777" w:rsidR="00771636" w:rsidRDefault="00771636">
      <w:r>
        <w:separator/>
      </w:r>
    </w:p>
  </w:endnote>
  <w:endnote w:type="continuationSeparator" w:id="0">
    <w:p w14:paraId="3CB700FA" w14:textId="77777777" w:rsidR="00771636" w:rsidRDefault="00771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67FD6" w14:textId="77777777" w:rsidR="00771636" w:rsidRDefault="00771636">
      <w:r>
        <w:separator/>
      </w:r>
    </w:p>
  </w:footnote>
  <w:footnote w:type="continuationSeparator" w:id="0">
    <w:p w14:paraId="39239D39" w14:textId="77777777" w:rsidR="00771636" w:rsidRDefault="00771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36"/>
  </w:num>
  <w:num w:numId="5">
    <w:abstractNumId w:val="24"/>
  </w:num>
  <w:num w:numId="6">
    <w:abstractNumId w:val="30"/>
  </w:num>
  <w:num w:numId="7">
    <w:abstractNumId w:val="35"/>
  </w:num>
  <w:num w:numId="8">
    <w:abstractNumId w:val="39"/>
  </w:num>
  <w:num w:numId="9">
    <w:abstractNumId w:val="0"/>
  </w:num>
  <w:num w:numId="10">
    <w:abstractNumId w:val="41"/>
  </w:num>
  <w:num w:numId="11">
    <w:abstractNumId w:val="41"/>
  </w:num>
  <w:num w:numId="12">
    <w:abstractNumId w:val="25"/>
  </w:num>
  <w:num w:numId="13">
    <w:abstractNumId w:val="41"/>
  </w:num>
  <w:num w:numId="14">
    <w:abstractNumId w:val="41"/>
  </w:num>
  <w:num w:numId="15">
    <w:abstractNumId w:val="15"/>
  </w:num>
  <w:num w:numId="16">
    <w:abstractNumId w:val="37"/>
  </w:num>
  <w:num w:numId="17">
    <w:abstractNumId w:val="31"/>
  </w:num>
  <w:num w:numId="18">
    <w:abstractNumId w:val="42"/>
  </w:num>
  <w:num w:numId="19">
    <w:abstractNumId w:val="11"/>
  </w:num>
  <w:num w:numId="20">
    <w:abstractNumId w:val="33"/>
  </w:num>
  <w:num w:numId="21">
    <w:abstractNumId w:val="19"/>
  </w:num>
  <w:num w:numId="22">
    <w:abstractNumId w:val="17"/>
  </w:num>
  <w:num w:numId="23">
    <w:abstractNumId w:val="9"/>
  </w:num>
  <w:num w:numId="24">
    <w:abstractNumId w:val="28"/>
  </w:num>
  <w:num w:numId="25">
    <w:abstractNumId w:val="43"/>
  </w:num>
  <w:num w:numId="26">
    <w:abstractNumId w:val="34"/>
  </w:num>
  <w:num w:numId="27">
    <w:abstractNumId w:val="16"/>
  </w:num>
  <w:num w:numId="28">
    <w:abstractNumId w:val="12"/>
  </w:num>
  <w:num w:numId="29">
    <w:abstractNumId w:val="20"/>
  </w:num>
  <w:num w:numId="30">
    <w:abstractNumId w:val="38"/>
  </w:num>
  <w:num w:numId="31">
    <w:abstractNumId w:val="23"/>
  </w:num>
  <w:num w:numId="32">
    <w:abstractNumId w:val="22"/>
  </w:num>
  <w:num w:numId="33">
    <w:abstractNumId w:val="13"/>
  </w:num>
  <w:num w:numId="34">
    <w:abstractNumId w:val="21"/>
  </w:num>
  <w:num w:numId="35">
    <w:abstractNumId w:val="32"/>
  </w:num>
  <w:num w:numId="36">
    <w:abstractNumId w:val="45"/>
  </w:num>
  <w:num w:numId="37">
    <w:abstractNumId w:val="44"/>
  </w:num>
  <w:num w:numId="38">
    <w:abstractNumId w:val="18"/>
  </w:num>
  <w:num w:numId="39">
    <w:abstractNumId w:val="14"/>
  </w:num>
  <w:num w:numId="40">
    <w:abstractNumId w:val="27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A7E4E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70B4"/>
    <w:rsid w:val="00597484"/>
    <w:rsid w:val="005A0B49"/>
    <w:rsid w:val="005B1101"/>
    <w:rsid w:val="005B205A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36"/>
    <w:rsid w:val="00771657"/>
    <w:rsid w:val="00772472"/>
    <w:rsid w:val="00773C6D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258"/>
    <w:rsid w:val="007C3367"/>
    <w:rsid w:val="007C3B53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4AA1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05E57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151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67</cp:revision>
  <cp:lastPrinted>2019-08-26T14:22:00Z</cp:lastPrinted>
  <dcterms:created xsi:type="dcterms:W3CDTF">2018-01-24T09:29:00Z</dcterms:created>
  <dcterms:modified xsi:type="dcterms:W3CDTF">2021-11-03T14:58:00Z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