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2BE3374B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46CD15D5" w14:textId="77777777" w:rsidR="004D51D0" w:rsidRDefault="004D51D0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796B79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oraz kadrowym do wykonania zamówienia we wskazanym </w:t>
      </w:r>
      <w:r w:rsidR="006E6FFE" w:rsidRPr="00DF5F73">
        <w:rPr>
          <w:sz w:val="22"/>
          <w:szCs w:val="22"/>
        </w:rPr>
        <w:t xml:space="preserve">w </w:t>
      </w:r>
      <w:r w:rsidR="0031742A">
        <w:rPr>
          <w:sz w:val="22"/>
          <w:szCs w:val="22"/>
        </w:rPr>
        <w:t xml:space="preserve">Zapytaniu ofertowym nr </w:t>
      </w:r>
      <w:r w:rsidR="00AF4510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0D5CEFEB" w14:textId="7137F05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Posiadam 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posiadającymi </w:t>
      </w:r>
      <w:r w:rsidR="00AF4510">
        <w:rPr>
          <w:sz w:val="22"/>
          <w:szCs w:val="22"/>
        </w:rPr>
        <w:t>wymagane wykształcenie</w:t>
      </w:r>
      <w:r w:rsidR="00831E9C">
        <w:rPr>
          <w:sz w:val="22"/>
          <w:szCs w:val="22"/>
        </w:rPr>
        <w:t>,</w:t>
      </w:r>
      <w:r w:rsidR="00AF4510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doświadczenie zawodowe (liczba lat pracy na danym stanowisku z uwzględnieniem umów o</w:t>
      </w:r>
      <w:r w:rsidR="004A4EBB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pracę, umów zlecenia, umów o dzieło oraz okresu prowadzenia działalności gospodarczej) </w:t>
      </w:r>
      <w:r w:rsidR="0079007A">
        <w:rPr>
          <w:sz w:val="22"/>
          <w:szCs w:val="22"/>
        </w:rPr>
        <w:t>do stanowiska badawczego, co zostało opisane w </w:t>
      </w:r>
      <w:r w:rsidRPr="00DF5F73">
        <w:rPr>
          <w:sz w:val="22"/>
          <w:szCs w:val="22"/>
        </w:rPr>
        <w:t>zał.</w:t>
      </w:r>
      <w:r w:rsidR="0079007A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79007A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II </w:t>
      </w:r>
      <w:r>
        <w:rPr>
          <w:sz w:val="22"/>
          <w:szCs w:val="22"/>
        </w:rPr>
        <w:t>do Z</w:t>
      </w:r>
      <w:r w:rsidR="00771657">
        <w:rPr>
          <w:sz w:val="22"/>
          <w:szCs w:val="22"/>
        </w:rPr>
        <w:t xml:space="preserve">apytania ofertowego nr </w:t>
      </w:r>
      <w:r w:rsidR="00AF4510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</w:t>
      </w:r>
      <w:r w:rsidRPr="00DF5F73">
        <w:rPr>
          <w:sz w:val="22"/>
          <w:szCs w:val="22"/>
        </w:rPr>
        <w:t>.</w:t>
      </w:r>
    </w:p>
    <w:p w14:paraId="416CD154" w14:textId="51B527A2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="000959B9" w:rsidRPr="00DF5F73">
        <w:rPr>
          <w:sz w:val="22"/>
          <w:szCs w:val="22"/>
        </w:rPr>
        <w:t xml:space="preserve">i/lub dysponuję </w:t>
      </w:r>
      <w:r w:rsidR="000959B9">
        <w:rPr>
          <w:sz w:val="22"/>
          <w:szCs w:val="22"/>
        </w:rPr>
        <w:t>pracownikami lub podwykonawcami</w:t>
      </w:r>
      <w:r w:rsidR="000959B9" w:rsidRPr="00DF5F73" w:rsidDel="00554109">
        <w:rPr>
          <w:sz w:val="22"/>
          <w:szCs w:val="22"/>
        </w:rPr>
        <w:t xml:space="preserve"> </w:t>
      </w:r>
      <w:r w:rsidR="0079007A">
        <w:rPr>
          <w:sz w:val="22"/>
          <w:szCs w:val="22"/>
        </w:rPr>
        <w:t>posiadającymi</w:t>
      </w:r>
      <w:r w:rsidRPr="00DF5F73">
        <w:rPr>
          <w:sz w:val="22"/>
          <w:szCs w:val="22"/>
        </w:rPr>
        <w:t xml:space="preserve"> 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AF4510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B0263E">
        <w:rPr>
          <w:sz w:val="22"/>
          <w:szCs w:val="22"/>
        </w:rPr>
        <w:t>2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lub/i podmiot, który reprezentuję nie był karany za przestępstwo popełnione umyślnie.</w:t>
      </w:r>
    </w:p>
    <w:p w14:paraId="10FAED90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Nie toczy się przeciwko mnie lub/i podmiotowi który reprezentuję postępowanie karne lub dyscyplinarne, lub postępowanie o 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359F7841" w:rsidR="00A6711C" w:rsidRDefault="00A6711C">
      <w:pPr>
        <w:rPr>
          <w:sz w:val="22"/>
          <w:szCs w:val="22"/>
        </w:rPr>
      </w:pPr>
    </w:p>
    <w:p w14:paraId="41D53872" w14:textId="77777777" w:rsidR="004D51D0" w:rsidRDefault="004D51D0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04034389" w14:textId="77777777" w:rsidR="00865197" w:rsidRPr="009B60B5" w:rsidRDefault="009B60B5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  <w:t xml:space="preserve">                        (pieczęć i podpis W</w:t>
      </w:r>
      <w:r w:rsidR="00DD292F">
        <w:rPr>
          <w:i/>
          <w:sz w:val="22"/>
          <w:szCs w:val="22"/>
        </w:rPr>
        <w:t>ykonawcy lub osoby upoważnionej)</w:t>
      </w: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9E99" w14:textId="77777777" w:rsidR="00122EFB" w:rsidRDefault="00122EFB">
      <w:r>
        <w:separator/>
      </w:r>
    </w:p>
  </w:endnote>
  <w:endnote w:type="continuationSeparator" w:id="0">
    <w:p w14:paraId="01D2F248" w14:textId="77777777" w:rsidR="00122EFB" w:rsidRDefault="00122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63F3" w14:textId="77777777" w:rsidR="00122EFB" w:rsidRDefault="00122EFB">
      <w:r>
        <w:separator/>
      </w:r>
    </w:p>
  </w:footnote>
  <w:footnote w:type="continuationSeparator" w:id="0">
    <w:p w14:paraId="7E6A4B69" w14:textId="77777777" w:rsidR="00122EFB" w:rsidRDefault="00122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2035045">
    <w:abstractNumId w:val="0"/>
  </w:num>
  <w:num w:numId="2" w16cid:durableId="1600872021">
    <w:abstractNumId w:val="8"/>
  </w:num>
  <w:num w:numId="3" w16cid:durableId="1586692261">
    <w:abstractNumId w:val="29"/>
  </w:num>
  <w:num w:numId="4" w16cid:durableId="1535272095">
    <w:abstractNumId w:val="36"/>
  </w:num>
  <w:num w:numId="5" w16cid:durableId="1697317438">
    <w:abstractNumId w:val="24"/>
  </w:num>
  <w:num w:numId="6" w16cid:durableId="1447117561">
    <w:abstractNumId w:val="30"/>
  </w:num>
  <w:num w:numId="7" w16cid:durableId="657196260">
    <w:abstractNumId w:val="35"/>
  </w:num>
  <w:num w:numId="8" w16cid:durableId="830370015">
    <w:abstractNumId w:val="39"/>
  </w:num>
  <w:num w:numId="9" w16cid:durableId="276527440">
    <w:abstractNumId w:val="0"/>
  </w:num>
  <w:num w:numId="10" w16cid:durableId="1202480174">
    <w:abstractNumId w:val="41"/>
  </w:num>
  <w:num w:numId="11" w16cid:durableId="2037653844">
    <w:abstractNumId w:val="41"/>
  </w:num>
  <w:num w:numId="12" w16cid:durableId="1185174687">
    <w:abstractNumId w:val="25"/>
  </w:num>
  <w:num w:numId="13" w16cid:durableId="2131898373">
    <w:abstractNumId w:val="41"/>
  </w:num>
  <w:num w:numId="14" w16cid:durableId="422995178">
    <w:abstractNumId w:val="41"/>
  </w:num>
  <w:num w:numId="15" w16cid:durableId="296028904">
    <w:abstractNumId w:val="15"/>
  </w:num>
  <w:num w:numId="16" w16cid:durableId="1358384087">
    <w:abstractNumId w:val="37"/>
  </w:num>
  <w:num w:numId="17" w16cid:durableId="1497107005">
    <w:abstractNumId w:val="31"/>
  </w:num>
  <w:num w:numId="18" w16cid:durableId="1932541851">
    <w:abstractNumId w:val="42"/>
  </w:num>
  <w:num w:numId="19" w16cid:durableId="1394693154">
    <w:abstractNumId w:val="11"/>
  </w:num>
  <w:num w:numId="20" w16cid:durableId="48848109">
    <w:abstractNumId w:val="33"/>
  </w:num>
  <w:num w:numId="21" w16cid:durableId="772938418">
    <w:abstractNumId w:val="19"/>
  </w:num>
  <w:num w:numId="22" w16cid:durableId="1336953173">
    <w:abstractNumId w:val="17"/>
  </w:num>
  <w:num w:numId="23" w16cid:durableId="1095593295">
    <w:abstractNumId w:val="9"/>
  </w:num>
  <w:num w:numId="24" w16cid:durableId="827985105">
    <w:abstractNumId w:val="28"/>
  </w:num>
  <w:num w:numId="25" w16cid:durableId="566766685">
    <w:abstractNumId w:val="43"/>
  </w:num>
  <w:num w:numId="26" w16cid:durableId="1334190115">
    <w:abstractNumId w:val="34"/>
  </w:num>
  <w:num w:numId="27" w16cid:durableId="1271738928">
    <w:abstractNumId w:val="16"/>
  </w:num>
  <w:num w:numId="28" w16cid:durableId="2130270943">
    <w:abstractNumId w:val="12"/>
  </w:num>
  <w:num w:numId="29" w16cid:durableId="618221048">
    <w:abstractNumId w:val="20"/>
  </w:num>
  <w:num w:numId="30" w16cid:durableId="2075199444">
    <w:abstractNumId w:val="38"/>
  </w:num>
  <w:num w:numId="31" w16cid:durableId="7634401">
    <w:abstractNumId w:val="23"/>
  </w:num>
  <w:num w:numId="32" w16cid:durableId="402679754">
    <w:abstractNumId w:val="22"/>
  </w:num>
  <w:num w:numId="33" w16cid:durableId="1580866598">
    <w:abstractNumId w:val="13"/>
  </w:num>
  <w:num w:numId="34" w16cid:durableId="1488781683">
    <w:abstractNumId w:val="21"/>
  </w:num>
  <w:num w:numId="35" w16cid:durableId="1087001841">
    <w:abstractNumId w:val="32"/>
  </w:num>
  <w:num w:numId="36" w16cid:durableId="478618552">
    <w:abstractNumId w:val="45"/>
  </w:num>
  <w:num w:numId="37" w16cid:durableId="981884055">
    <w:abstractNumId w:val="44"/>
  </w:num>
  <w:num w:numId="38" w16cid:durableId="1925911451">
    <w:abstractNumId w:val="18"/>
  </w:num>
  <w:num w:numId="39" w16cid:durableId="868688965">
    <w:abstractNumId w:val="14"/>
  </w:num>
  <w:num w:numId="40" w16cid:durableId="1937592942">
    <w:abstractNumId w:val="27"/>
  </w:num>
  <w:num w:numId="41" w16cid:durableId="8957474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60902354">
    <w:abstractNumId w:val="40"/>
  </w:num>
  <w:num w:numId="43" w16cid:durableId="123738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2EFB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4EBB"/>
    <w:rsid w:val="004A6429"/>
    <w:rsid w:val="004B287B"/>
    <w:rsid w:val="004C0F2C"/>
    <w:rsid w:val="004C2ED7"/>
    <w:rsid w:val="004C541D"/>
    <w:rsid w:val="004C676C"/>
    <w:rsid w:val="004C7BC3"/>
    <w:rsid w:val="004D33E5"/>
    <w:rsid w:val="004D51D0"/>
    <w:rsid w:val="004E4E71"/>
    <w:rsid w:val="004E67E8"/>
    <w:rsid w:val="004E6B66"/>
    <w:rsid w:val="004F12A0"/>
    <w:rsid w:val="004F7B3A"/>
    <w:rsid w:val="00500402"/>
    <w:rsid w:val="00501D09"/>
    <w:rsid w:val="00504FDD"/>
    <w:rsid w:val="00506BE5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2C06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1E9C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4510"/>
    <w:rsid w:val="00AF53FD"/>
    <w:rsid w:val="00B0263E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190A"/>
    <w:rsid w:val="00C82A51"/>
    <w:rsid w:val="00C8357E"/>
    <w:rsid w:val="00C8578F"/>
    <w:rsid w:val="00C87A63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papier_firmowy_pl.dot</Template>
  <TotalTime>147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Pękala Jadwiga</cp:lastModifiedBy>
  <cp:revision>63</cp:revision>
  <cp:lastPrinted>2019-08-26T14:22:00Z</cp:lastPrinted>
  <dcterms:created xsi:type="dcterms:W3CDTF">2018-01-24T09:29:00Z</dcterms:created>
  <dcterms:modified xsi:type="dcterms:W3CDTF">2022-04-22T07:24:00Z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