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1A289FEA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D87A78">
        <w:rPr>
          <w:sz w:val="22"/>
          <w:szCs w:val="22"/>
        </w:rPr>
        <w:t>3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0D6DE5A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D87A78">
        <w:rPr>
          <w:sz w:val="22"/>
          <w:szCs w:val="22"/>
        </w:rPr>
        <w:t>3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121CD26F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D87A78">
        <w:rPr>
          <w:sz w:val="22"/>
          <w:szCs w:val="22"/>
        </w:rPr>
        <w:t>3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3B3B7" w14:textId="77777777" w:rsidR="00783C3F" w:rsidRDefault="00783C3F">
      <w:r>
        <w:separator/>
      </w:r>
    </w:p>
  </w:endnote>
  <w:endnote w:type="continuationSeparator" w:id="0">
    <w:p w14:paraId="3E760F58" w14:textId="77777777" w:rsidR="00783C3F" w:rsidRDefault="0078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1866" w14:textId="77777777" w:rsidR="00783C3F" w:rsidRDefault="00783C3F">
      <w:r>
        <w:separator/>
      </w:r>
    </w:p>
  </w:footnote>
  <w:footnote w:type="continuationSeparator" w:id="0">
    <w:p w14:paraId="73B5DCD4" w14:textId="77777777" w:rsidR="00783C3F" w:rsidRDefault="00783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150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65</cp:revision>
  <cp:lastPrinted>2019-08-26T14:22:00Z</cp:lastPrinted>
  <dcterms:created xsi:type="dcterms:W3CDTF">2018-01-24T09:29:00Z</dcterms:created>
  <dcterms:modified xsi:type="dcterms:W3CDTF">2021-07-27T10:16:00Z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