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46E191F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oraz kadrowym do wykonania zamówienia we wskazanym </w:t>
      </w:r>
      <w:r w:rsidR="006E6FFE" w:rsidRPr="00DF5F73">
        <w:rPr>
          <w:sz w:val="22"/>
          <w:szCs w:val="22"/>
        </w:rPr>
        <w:t xml:space="preserve">w </w:t>
      </w:r>
      <w:r w:rsidR="0031742A">
        <w:rPr>
          <w:sz w:val="22"/>
          <w:szCs w:val="22"/>
        </w:rPr>
        <w:t xml:space="preserve">Zapytaniu ofertowym nr 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2042A042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i/lub dysponuję</w:t>
      </w:r>
      <w:r w:rsidR="000959B9">
        <w:rPr>
          <w:sz w:val="22"/>
          <w:szCs w:val="22"/>
        </w:rPr>
        <w:t xml:space="preserve"> pracownikami lub podwykonawcami </w:t>
      </w:r>
      <w:r w:rsidRPr="00DF5F73">
        <w:rPr>
          <w:sz w:val="22"/>
          <w:szCs w:val="22"/>
        </w:rPr>
        <w:t xml:space="preserve"> wymagane wykształcenie adekwatne do stanowiska badawczego</w:t>
      </w:r>
      <w:r>
        <w:rPr>
          <w:sz w:val="22"/>
          <w:szCs w:val="22"/>
        </w:rPr>
        <w:t>, co zostało opisane w zał. n</w:t>
      </w:r>
      <w:r w:rsidRPr="00DF5F73">
        <w:rPr>
          <w:sz w:val="22"/>
          <w:szCs w:val="22"/>
        </w:rPr>
        <w:t>r 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D5CEFEB" w14:textId="32F2DA6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posiadającymi doświadczenie zawodowe (liczba lat pracy na danym stanowisku z uwzględnieniem umów o pracę, umów zlecenia, umów o dzieło oraz okresu prowadzenia działalności gospodarczej) </w:t>
      </w:r>
      <w:r w:rsidR="0079007A"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 w:rsidR="0079007A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79007A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</w:t>
      </w:r>
      <w:r w:rsidR="00771657">
        <w:rPr>
          <w:sz w:val="22"/>
          <w:szCs w:val="22"/>
        </w:rPr>
        <w:t xml:space="preserve">apytania ofertowego nr 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766AF0E6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="000959B9" w:rsidRPr="00DF5F73">
        <w:rPr>
          <w:sz w:val="22"/>
          <w:szCs w:val="22"/>
        </w:rPr>
        <w:t xml:space="preserve">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="0079007A">
        <w:rPr>
          <w:sz w:val="22"/>
          <w:szCs w:val="22"/>
        </w:rPr>
        <w:t>posiadającymi</w:t>
      </w:r>
      <w:r w:rsidRPr="00DF5F73">
        <w:rPr>
          <w:sz w:val="22"/>
          <w:szCs w:val="22"/>
        </w:rPr>
        <w:t xml:space="preserve"> 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814CF8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lub/i podmiot, który reprezentuję nie był karany za przestępstwo popełnione umyślnie.</w:t>
      </w:r>
    </w:p>
    <w:p w14:paraId="10FAED90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Nie toczy się przeciwko mnie lub/i podmiotowi który reprezentuję postępowanie karne lub dyscyplinarne, lub postępowanie o 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04034389" w14:textId="77777777" w:rsidR="00865197" w:rsidRPr="009B60B5" w:rsidRDefault="009B60B5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  <w:t xml:space="preserve">                        (pieczęć i podpis W</w:t>
      </w:r>
      <w:r w:rsidR="00DD292F">
        <w:rPr>
          <w:i/>
          <w:sz w:val="22"/>
          <w:szCs w:val="22"/>
        </w:rPr>
        <w:t>ykonawcy lub osoby upoważnionej)</w:t>
      </w: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8F2D" w14:textId="77777777" w:rsidR="00DC739E" w:rsidRDefault="00DC739E">
      <w:r>
        <w:separator/>
      </w:r>
    </w:p>
  </w:endnote>
  <w:endnote w:type="continuationSeparator" w:id="0">
    <w:p w14:paraId="548AA75B" w14:textId="77777777" w:rsidR="00DC739E" w:rsidRDefault="00DC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C684" w14:textId="77777777" w:rsidR="00DC739E" w:rsidRDefault="00DC739E">
      <w:r>
        <w:separator/>
      </w:r>
    </w:p>
  </w:footnote>
  <w:footnote w:type="continuationSeparator" w:id="0">
    <w:p w14:paraId="303693F8" w14:textId="77777777" w:rsidR="00DC739E" w:rsidRDefault="00DC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143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Anna Pokrywka</cp:lastModifiedBy>
  <cp:revision>58</cp:revision>
  <cp:lastPrinted>2019-08-26T14:22:00Z</cp:lastPrinted>
  <dcterms:created xsi:type="dcterms:W3CDTF">2018-01-24T09:29:00Z</dcterms:created>
  <dcterms:modified xsi:type="dcterms:W3CDTF">2021-06-28T11:54:00Z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