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235E30F6" w14:textId="08230B59" w:rsidR="004A061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A97309">
        <w:rPr>
          <w:rFonts w:asciiTheme="minorHAnsi" w:hAnsiTheme="minorHAnsi"/>
          <w:b/>
          <w:caps/>
          <w:sz w:val="22"/>
          <w:szCs w:val="22"/>
        </w:rPr>
        <w:t>:</w:t>
      </w:r>
      <w:r w:rsidR="001518F6">
        <w:rPr>
          <w:rFonts w:asciiTheme="minorHAnsi" w:hAnsiTheme="minorHAnsi"/>
          <w:b/>
          <w:caps/>
          <w:sz w:val="22"/>
          <w:szCs w:val="22"/>
        </w:rPr>
        <w:t xml:space="preserve"> ANALiTYK BEZPIECZEŃSTWA </w:t>
      </w:r>
      <w:r w:rsidR="00DD3292">
        <w:rPr>
          <w:rFonts w:asciiTheme="minorHAnsi" w:hAnsiTheme="minorHAnsi"/>
          <w:b/>
          <w:caps/>
          <w:sz w:val="22"/>
          <w:szCs w:val="22"/>
        </w:rPr>
        <w:t>IT</w:t>
      </w:r>
    </w:p>
    <w:p w14:paraId="371EB656" w14:textId="48498F63" w:rsidR="004A061F" w:rsidRPr="00166279" w:rsidRDefault="004A061F" w:rsidP="00166279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5E0D0BA" w14:textId="2CE3E223" w:rsidR="00166279" w:rsidRPr="00687D83" w:rsidRDefault="00166279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05A4AD5" w14:textId="77777777" w:rsidR="00777265" w:rsidRPr="00C80CC5" w:rsidRDefault="00777265" w:rsidP="00777265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32F5A07A" w14:textId="77777777" w:rsidR="00777265" w:rsidRPr="00C80CC5" w:rsidRDefault="00777265" w:rsidP="0077726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777265" w:rsidRPr="00C80CC5" w14:paraId="072E61ED" w14:textId="77777777" w:rsidTr="00567BDD">
        <w:tc>
          <w:tcPr>
            <w:tcW w:w="534" w:type="dxa"/>
            <w:vAlign w:val="center"/>
          </w:tcPr>
          <w:p w14:paraId="141A2CA8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4B2FF5A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9F10D73" w14:textId="77777777" w:rsidR="0077726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7F9DA434" w14:textId="77777777" w:rsidR="00777265" w:rsidRPr="00872A16" w:rsidRDefault="00777265" w:rsidP="00567BD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5DB15E44" w14:textId="77777777" w:rsidR="00777265" w:rsidRPr="000F52D0" w:rsidRDefault="00777265" w:rsidP="00567BD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7A4EC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>/ udział w projektach</w:t>
            </w:r>
          </w:p>
        </w:tc>
      </w:tr>
      <w:tr w:rsidR="00777265" w:rsidRPr="00C80CC5" w14:paraId="7D6AA2F4" w14:textId="77777777" w:rsidTr="00567BDD">
        <w:tc>
          <w:tcPr>
            <w:tcW w:w="534" w:type="dxa"/>
          </w:tcPr>
          <w:p w14:paraId="196F64FE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18217F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6DE920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395304C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49B6FDD" w14:textId="77777777" w:rsidTr="00567BDD">
        <w:tc>
          <w:tcPr>
            <w:tcW w:w="534" w:type="dxa"/>
          </w:tcPr>
          <w:p w14:paraId="7EFA788D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9EFBA9F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D75A4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AF1A9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D0563BD" w14:textId="77777777" w:rsidTr="00567BDD">
        <w:tc>
          <w:tcPr>
            <w:tcW w:w="534" w:type="dxa"/>
          </w:tcPr>
          <w:p w14:paraId="1A1F51C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3E91B0CA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37F944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629545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76315C97" w14:textId="77777777" w:rsidTr="00567BDD">
        <w:tc>
          <w:tcPr>
            <w:tcW w:w="534" w:type="dxa"/>
          </w:tcPr>
          <w:p w14:paraId="62D0242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6089602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6FA56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028BEED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34741D5D" w14:textId="77777777" w:rsidTr="00567BDD">
        <w:tc>
          <w:tcPr>
            <w:tcW w:w="534" w:type="dxa"/>
          </w:tcPr>
          <w:p w14:paraId="5EBA0C8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27FAB0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6D0FB6B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A4A037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54EB54C2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1518F6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1518F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07A5C4CE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605E5D49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</w:t>
      </w:r>
      <w:r w:rsidR="00367C9C">
        <w:rPr>
          <w:sz w:val="22"/>
          <w:szCs w:val="22"/>
        </w:rPr>
        <w:t>/202</w:t>
      </w:r>
      <w:r w:rsidR="008B7A53">
        <w:rPr>
          <w:sz w:val="22"/>
          <w:szCs w:val="22"/>
        </w:rPr>
        <w:t>3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1FBFF09C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B7CDF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113642F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BBF2A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F74282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00F2A0E8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</w:t>
      </w:r>
      <w:r w:rsidR="00367C9C" w:rsidRPr="00367C9C">
        <w:rPr>
          <w:rFonts w:cstheme="minorHAnsi"/>
          <w:szCs w:val="20"/>
        </w:rPr>
        <w:t>/202</w:t>
      </w:r>
      <w:r w:rsidR="00F53872">
        <w:rPr>
          <w:rFonts w:cstheme="minorHAnsi"/>
          <w:szCs w:val="20"/>
        </w:rPr>
        <w:t>3</w:t>
      </w:r>
      <w:r w:rsidR="00367C9C" w:rsidRPr="00367C9C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83F5" w14:textId="77777777" w:rsidR="00696DB7" w:rsidRDefault="00696DB7">
      <w:r>
        <w:separator/>
      </w:r>
    </w:p>
  </w:endnote>
  <w:endnote w:type="continuationSeparator" w:id="0">
    <w:p w14:paraId="6EA0436B" w14:textId="77777777" w:rsidR="00696DB7" w:rsidRDefault="0069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BF7A6" w14:textId="77777777" w:rsidR="00696DB7" w:rsidRDefault="00696DB7">
      <w:r>
        <w:separator/>
      </w:r>
    </w:p>
  </w:footnote>
  <w:footnote w:type="continuationSeparator" w:id="0">
    <w:p w14:paraId="41F8787F" w14:textId="77777777" w:rsidR="00696DB7" w:rsidRDefault="0069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7AF369" w14:textId="38745945" w:rsidR="00096286" w:rsidRPr="001518F6" w:rsidRDefault="007141E0" w:rsidP="001518F6">
    <w:pPr>
      <w:widowControl w:val="0"/>
      <w:autoSpaceDE w:val="0"/>
      <w:autoSpaceDN w:val="0"/>
      <w:adjustRightInd w:val="0"/>
      <w:ind w:left="220"/>
      <w:jc w:val="center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18F6"/>
    <w:rsid w:val="00154474"/>
    <w:rsid w:val="00154569"/>
    <w:rsid w:val="0015542C"/>
    <w:rsid w:val="00166279"/>
    <w:rsid w:val="00167321"/>
    <w:rsid w:val="001677F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D7EA6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1FE9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6DB7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3B19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0C36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B7A53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97309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176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292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3872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24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10</cp:revision>
  <cp:lastPrinted>2019-08-26T13:35:00Z</cp:lastPrinted>
  <dcterms:created xsi:type="dcterms:W3CDTF">2022-11-28T14:03:00Z</dcterms:created>
  <dcterms:modified xsi:type="dcterms:W3CDTF">2023-02-21T10:16:00Z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