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52E85" w14:textId="77777777" w:rsidR="00DF5F73" w:rsidRDefault="00DF5F73" w:rsidP="009B60B5">
      <w:pPr>
        <w:spacing w:line="360" w:lineRule="auto"/>
        <w:ind w:firstLine="708"/>
        <w:jc w:val="center"/>
        <w:rPr>
          <w:b/>
          <w:caps/>
          <w:sz w:val="22"/>
          <w:szCs w:val="22"/>
        </w:rPr>
      </w:pPr>
    </w:p>
    <w:p w14:paraId="15A67910" w14:textId="77777777" w:rsidR="00B5446B" w:rsidRDefault="00B628A8" w:rsidP="009B60B5">
      <w:pPr>
        <w:spacing w:line="360" w:lineRule="auto"/>
        <w:ind w:firstLine="708"/>
        <w:jc w:val="center"/>
        <w:rPr>
          <w:b/>
          <w:caps/>
          <w:sz w:val="22"/>
          <w:szCs w:val="22"/>
        </w:rPr>
      </w:pPr>
      <w:r w:rsidRPr="00B628A8">
        <w:rPr>
          <w:b/>
          <w:caps/>
          <w:sz w:val="22"/>
          <w:szCs w:val="22"/>
        </w:rPr>
        <w:t>Oświadczenie o spełnieniu warunków udziału w postępowaniu</w:t>
      </w:r>
    </w:p>
    <w:p w14:paraId="2E7F1F00" w14:textId="77777777" w:rsidR="00DF5F73" w:rsidRDefault="00DF5F73" w:rsidP="00DF5F73">
      <w:pPr>
        <w:spacing w:line="360" w:lineRule="auto"/>
        <w:rPr>
          <w:b/>
          <w:caps/>
          <w:sz w:val="22"/>
          <w:szCs w:val="22"/>
        </w:rPr>
      </w:pPr>
    </w:p>
    <w:p w14:paraId="5DD501B7" w14:textId="77777777" w:rsidR="0079007A" w:rsidRDefault="0079007A" w:rsidP="00DF5F73">
      <w:pPr>
        <w:spacing w:line="360" w:lineRule="auto"/>
        <w:rPr>
          <w:b/>
          <w:caps/>
          <w:sz w:val="22"/>
          <w:szCs w:val="22"/>
        </w:rPr>
      </w:pPr>
    </w:p>
    <w:p w14:paraId="4FAFA498" w14:textId="77777777" w:rsidR="00DF5F73" w:rsidRPr="00DF5F73" w:rsidRDefault="00DF5F73" w:rsidP="00DF5F73">
      <w:pPr>
        <w:spacing w:after="120" w:line="360" w:lineRule="auto"/>
        <w:rPr>
          <w:sz w:val="22"/>
          <w:szCs w:val="22"/>
        </w:rPr>
      </w:pPr>
      <w:r w:rsidRPr="00DF5F73">
        <w:rPr>
          <w:sz w:val="22"/>
          <w:szCs w:val="22"/>
        </w:rPr>
        <w:t>Niniejszym oświadczam, że:</w:t>
      </w:r>
    </w:p>
    <w:p w14:paraId="204A3044" w14:textId="62EA3C97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Dysponuję odpowiednim potencjałem technicznym do wykonania zamówienia we wskazanym </w:t>
      </w:r>
      <w:r w:rsidR="006E6FFE" w:rsidRPr="00DF5F73">
        <w:rPr>
          <w:sz w:val="22"/>
          <w:szCs w:val="22"/>
        </w:rPr>
        <w:t>w</w:t>
      </w:r>
      <w:r w:rsidR="00A141F5">
        <w:rPr>
          <w:sz w:val="22"/>
          <w:szCs w:val="22"/>
        </w:rPr>
        <w:t> </w:t>
      </w:r>
      <w:r w:rsidR="0031742A">
        <w:rPr>
          <w:sz w:val="22"/>
          <w:szCs w:val="22"/>
        </w:rPr>
        <w:t xml:space="preserve">Zapytaniu ofertowym nr </w:t>
      </w:r>
      <w:r w:rsidR="009B6C38">
        <w:rPr>
          <w:sz w:val="22"/>
          <w:szCs w:val="22"/>
        </w:rPr>
        <w:t>6</w:t>
      </w:r>
      <w:r w:rsidR="0031742A">
        <w:rPr>
          <w:sz w:val="22"/>
          <w:szCs w:val="22"/>
        </w:rPr>
        <w:t>/202</w:t>
      </w:r>
      <w:r w:rsidR="0070246D">
        <w:rPr>
          <w:sz w:val="22"/>
          <w:szCs w:val="22"/>
        </w:rPr>
        <w:t>2</w:t>
      </w:r>
      <w:r w:rsidR="006E6FFE" w:rsidRPr="00DF5F73">
        <w:rPr>
          <w:sz w:val="22"/>
          <w:szCs w:val="22"/>
        </w:rPr>
        <w:t xml:space="preserve"> terminie</w:t>
      </w:r>
      <w:r w:rsidRPr="00DF5F73">
        <w:rPr>
          <w:sz w:val="22"/>
          <w:szCs w:val="22"/>
        </w:rPr>
        <w:t>.</w:t>
      </w:r>
    </w:p>
    <w:p w14:paraId="592A5A66" w14:textId="1F509179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Znajduję się w dobrej kondycji ekonomicznej i finansowej zapewniającej wykonanie przedmiotu zamówienia na wysokim poziomie oraz we wskazanym </w:t>
      </w:r>
      <w:r w:rsidR="00DA617F">
        <w:rPr>
          <w:sz w:val="22"/>
          <w:szCs w:val="22"/>
        </w:rPr>
        <w:t>przez Zamawiającego</w:t>
      </w:r>
      <w:r w:rsidRPr="00DF5F73">
        <w:rPr>
          <w:sz w:val="22"/>
          <w:szCs w:val="22"/>
        </w:rPr>
        <w:t xml:space="preserve"> przedziale czasowym.</w:t>
      </w:r>
    </w:p>
    <w:p w14:paraId="48DACFA6" w14:textId="180584B5" w:rsidR="00DF5F73" w:rsidRPr="00096377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 wymagane wykształcenie adekwatne do stanowiska badawczego</w:t>
      </w:r>
      <w:r>
        <w:rPr>
          <w:sz w:val="22"/>
          <w:szCs w:val="22"/>
        </w:rPr>
        <w:t>, co zostało opisane w</w:t>
      </w:r>
      <w:r w:rsidR="00A141F5">
        <w:rPr>
          <w:sz w:val="22"/>
          <w:szCs w:val="22"/>
        </w:rPr>
        <w:t> </w:t>
      </w:r>
      <w:r>
        <w:rPr>
          <w:sz w:val="22"/>
          <w:szCs w:val="22"/>
        </w:rPr>
        <w:t>zał.</w:t>
      </w:r>
      <w:r w:rsidR="00A141F5">
        <w:rPr>
          <w:sz w:val="22"/>
          <w:szCs w:val="22"/>
        </w:rPr>
        <w:t> </w:t>
      </w:r>
      <w:r>
        <w:rPr>
          <w:sz w:val="22"/>
          <w:szCs w:val="22"/>
        </w:rPr>
        <w:t>n</w:t>
      </w:r>
      <w:r w:rsidRPr="00DF5F73">
        <w:rPr>
          <w:sz w:val="22"/>
          <w:szCs w:val="22"/>
        </w:rPr>
        <w:t>r</w:t>
      </w:r>
      <w:r w:rsidR="00A141F5">
        <w:rPr>
          <w:sz w:val="22"/>
          <w:szCs w:val="22"/>
        </w:rPr>
        <w:t> </w:t>
      </w:r>
      <w:r w:rsidRPr="00DF5F73">
        <w:rPr>
          <w:sz w:val="22"/>
          <w:szCs w:val="22"/>
        </w:rPr>
        <w:t>II</w:t>
      </w:r>
      <w:r>
        <w:rPr>
          <w:sz w:val="22"/>
          <w:szCs w:val="22"/>
        </w:rPr>
        <w:t xml:space="preserve"> do Z</w:t>
      </w:r>
      <w:r w:rsidR="00771657">
        <w:rPr>
          <w:sz w:val="22"/>
          <w:szCs w:val="22"/>
        </w:rPr>
        <w:t xml:space="preserve">apytania ofertowego nr </w:t>
      </w:r>
      <w:r w:rsidR="009B6C38">
        <w:rPr>
          <w:sz w:val="22"/>
          <w:szCs w:val="22"/>
        </w:rPr>
        <w:t>6</w:t>
      </w:r>
      <w:r w:rsidR="00286AAE">
        <w:rPr>
          <w:sz w:val="22"/>
          <w:szCs w:val="22"/>
        </w:rPr>
        <w:t>/2022</w:t>
      </w:r>
      <w:r w:rsidR="00286AAE" w:rsidRPr="00DF5F73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="00B83408">
        <w:rPr>
          <w:i/>
          <w:sz w:val="22"/>
          <w:szCs w:val="22"/>
        </w:rPr>
        <w:t>„Specyfikacja wymagań na stanowis</w:t>
      </w:r>
      <w:r w:rsidR="006E3263">
        <w:rPr>
          <w:i/>
          <w:sz w:val="22"/>
          <w:szCs w:val="22"/>
        </w:rPr>
        <w:t>ko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”.</w:t>
      </w:r>
    </w:p>
    <w:p w14:paraId="76CD8651" w14:textId="5065290A" w:rsidR="00096377" w:rsidRPr="00096377" w:rsidRDefault="00096377" w:rsidP="00096377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Posiadam </w:t>
      </w:r>
      <w:r>
        <w:rPr>
          <w:sz w:val="22"/>
          <w:szCs w:val="22"/>
        </w:rPr>
        <w:t xml:space="preserve">wymagane </w:t>
      </w:r>
      <w:r w:rsidRPr="00DF5F73">
        <w:rPr>
          <w:sz w:val="22"/>
          <w:szCs w:val="22"/>
        </w:rPr>
        <w:t xml:space="preserve">doświadczenie zawodowe (liczba lat pracy na danym stanowisku z uwzględnieniem umów o pracę, umów zlecenia, umów o dzieło oraz okresu prowadzenia działalności gospodarczej) </w:t>
      </w:r>
      <w:r>
        <w:rPr>
          <w:sz w:val="22"/>
          <w:szCs w:val="22"/>
        </w:rPr>
        <w:t>do stanowiska badawczego, co zostało opisane w </w:t>
      </w:r>
      <w:r w:rsidRPr="00DF5F73">
        <w:rPr>
          <w:sz w:val="22"/>
          <w:szCs w:val="22"/>
        </w:rPr>
        <w:t>zał.</w:t>
      </w:r>
      <w:r>
        <w:rPr>
          <w:sz w:val="22"/>
          <w:szCs w:val="22"/>
        </w:rPr>
        <w:t> n</w:t>
      </w:r>
      <w:r w:rsidRPr="00DF5F73">
        <w:rPr>
          <w:sz w:val="22"/>
          <w:szCs w:val="22"/>
        </w:rPr>
        <w:t>r</w:t>
      </w:r>
      <w:r>
        <w:rPr>
          <w:sz w:val="22"/>
          <w:szCs w:val="22"/>
        </w:rPr>
        <w:t> </w:t>
      </w:r>
      <w:r w:rsidRPr="00DF5F73">
        <w:rPr>
          <w:sz w:val="22"/>
          <w:szCs w:val="22"/>
        </w:rPr>
        <w:t xml:space="preserve">II </w:t>
      </w:r>
      <w:r>
        <w:rPr>
          <w:sz w:val="22"/>
          <w:szCs w:val="22"/>
        </w:rPr>
        <w:t xml:space="preserve">do Zapytania ofertowego nr </w:t>
      </w:r>
      <w:r w:rsidR="009B6C38">
        <w:rPr>
          <w:sz w:val="22"/>
          <w:szCs w:val="22"/>
        </w:rPr>
        <w:t>6</w:t>
      </w:r>
      <w:r>
        <w:rPr>
          <w:sz w:val="22"/>
          <w:szCs w:val="22"/>
        </w:rPr>
        <w:t>/2022</w:t>
      </w:r>
      <w:r w:rsidRPr="00DF5F73">
        <w:rPr>
          <w:sz w:val="22"/>
          <w:szCs w:val="22"/>
        </w:rPr>
        <w:t xml:space="preserve"> pn. </w:t>
      </w:r>
      <w:r w:rsidRPr="00DF5F73">
        <w:rPr>
          <w:i/>
          <w:sz w:val="22"/>
          <w:szCs w:val="22"/>
        </w:rPr>
        <w:t>„</w:t>
      </w:r>
      <w:r>
        <w:rPr>
          <w:i/>
          <w:sz w:val="22"/>
          <w:szCs w:val="22"/>
        </w:rPr>
        <w:t>Specyfikacja wymagań na stanowisko badawcze</w:t>
      </w:r>
      <w:r w:rsidRPr="00DF5F73">
        <w:rPr>
          <w:i/>
          <w:sz w:val="22"/>
          <w:szCs w:val="22"/>
        </w:rPr>
        <w:t>”</w:t>
      </w:r>
      <w:r w:rsidRPr="00DF5F73">
        <w:rPr>
          <w:sz w:val="22"/>
          <w:szCs w:val="22"/>
        </w:rPr>
        <w:t>.</w:t>
      </w:r>
    </w:p>
    <w:p w14:paraId="416CD154" w14:textId="777C8B45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</w:t>
      </w:r>
      <w:r w:rsidR="000959B9" w:rsidRPr="000959B9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wymagane umiejętności merytoryczne zgodne z oczekiwaniami </w:t>
      </w:r>
      <w:r w:rsidR="0053757B">
        <w:rPr>
          <w:sz w:val="22"/>
          <w:szCs w:val="22"/>
        </w:rPr>
        <w:t>Z</w:t>
      </w:r>
      <w:r w:rsidRPr="00DF5F73">
        <w:rPr>
          <w:sz w:val="22"/>
          <w:szCs w:val="22"/>
        </w:rPr>
        <w:t>amawiającego,</w:t>
      </w:r>
      <w:r>
        <w:rPr>
          <w:sz w:val="22"/>
          <w:szCs w:val="22"/>
        </w:rPr>
        <w:t xml:space="preserve"> co zostało opisane w zał. nr II</w:t>
      </w:r>
      <w:r w:rsidR="006E6FFE">
        <w:rPr>
          <w:sz w:val="22"/>
          <w:szCs w:val="22"/>
        </w:rPr>
        <w:t xml:space="preserve"> do Z</w:t>
      </w:r>
      <w:r w:rsidR="00771657">
        <w:rPr>
          <w:sz w:val="22"/>
          <w:szCs w:val="22"/>
        </w:rPr>
        <w:t>apytania ofertowego nr </w:t>
      </w:r>
      <w:r w:rsidR="009B6C38">
        <w:rPr>
          <w:sz w:val="22"/>
          <w:szCs w:val="22"/>
        </w:rPr>
        <w:t>6</w:t>
      </w:r>
      <w:r w:rsidR="00286AAE">
        <w:rPr>
          <w:sz w:val="22"/>
          <w:szCs w:val="22"/>
        </w:rPr>
        <w:t>/2022</w:t>
      </w:r>
      <w:r w:rsidR="0070246D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Pr="00DF5F73">
        <w:rPr>
          <w:i/>
          <w:sz w:val="22"/>
          <w:szCs w:val="22"/>
        </w:rPr>
        <w:t>„</w:t>
      </w:r>
      <w:r w:rsidR="00B83408">
        <w:rPr>
          <w:i/>
          <w:sz w:val="22"/>
          <w:szCs w:val="22"/>
        </w:rPr>
        <w:t>Specyfikacja wymagań na stanowisk</w:t>
      </w:r>
      <w:r w:rsidR="006E3263">
        <w:rPr>
          <w:i/>
          <w:sz w:val="22"/>
          <w:szCs w:val="22"/>
        </w:rPr>
        <w:t>o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”.</w:t>
      </w:r>
    </w:p>
    <w:p w14:paraId="06A75DE2" w14:textId="77777777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 pełną zdolność do czynności prawnych i korzystania z praw.</w:t>
      </w:r>
    </w:p>
    <w:p w14:paraId="5DC95CD3" w14:textId="76C19981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Nie byłem/byłam karany za przestępstwo popełnione umyślnie.</w:t>
      </w:r>
    </w:p>
    <w:p w14:paraId="10FAED90" w14:textId="3DB0B100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Nie toczy się przeciwko mnie postępowanie karne lub dyscyplinarne, lub postępowanie o</w:t>
      </w:r>
      <w:r w:rsidR="00A141F5">
        <w:rPr>
          <w:sz w:val="22"/>
          <w:szCs w:val="22"/>
        </w:rPr>
        <w:t> </w:t>
      </w:r>
      <w:r w:rsidRPr="00DF5F73">
        <w:rPr>
          <w:sz w:val="22"/>
          <w:szCs w:val="22"/>
        </w:rPr>
        <w:t xml:space="preserve">ubezwłasnowolnienie. </w:t>
      </w:r>
    </w:p>
    <w:p w14:paraId="057857CD" w14:textId="77777777" w:rsidR="00F25801" w:rsidRDefault="00F25801" w:rsidP="00F25801">
      <w:pPr>
        <w:rPr>
          <w:sz w:val="22"/>
          <w:szCs w:val="22"/>
        </w:rPr>
      </w:pPr>
    </w:p>
    <w:p w14:paraId="2FDD574A" w14:textId="77777777" w:rsidR="00440A9E" w:rsidRDefault="00440A9E">
      <w:pPr>
        <w:rPr>
          <w:sz w:val="22"/>
          <w:szCs w:val="22"/>
        </w:rPr>
      </w:pPr>
    </w:p>
    <w:p w14:paraId="596A8547" w14:textId="77777777" w:rsidR="00A6711C" w:rsidRDefault="00A6711C">
      <w:pPr>
        <w:rPr>
          <w:sz w:val="22"/>
          <w:szCs w:val="22"/>
        </w:rPr>
      </w:pPr>
    </w:p>
    <w:p w14:paraId="6687D500" w14:textId="77777777" w:rsidR="00520382" w:rsidRPr="00B628A8" w:rsidRDefault="00520382" w:rsidP="00520382">
      <w:pPr>
        <w:spacing w:line="276" w:lineRule="auto"/>
        <w:jc w:val="center"/>
        <w:rPr>
          <w:i/>
          <w:sz w:val="22"/>
          <w:szCs w:val="22"/>
        </w:rPr>
      </w:pPr>
      <w:r w:rsidRPr="00B628A8">
        <w:rPr>
          <w:i/>
          <w:sz w:val="22"/>
          <w:szCs w:val="22"/>
        </w:rPr>
        <w:t xml:space="preserve">………………………………………      </w:t>
      </w:r>
      <w:r w:rsidRPr="00B628A8">
        <w:rPr>
          <w:i/>
          <w:sz w:val="22"/>
          <w:szCs w:val="22"/>
        </w:rPr>
        <w:tab/>
      </w:r>
      <w:r w:rsidRPr="00B628A8">
        <w:rPr>
          <w:i/>
          <w:sz w:val="22"/>
          <w:szCs w:val="22"/>
        </w:rPr>
        <w:tab/>
        <w:t xml:space="preserve">     </w:t>
      </w:r>
      <w:r>
        <w:rPr>
          <w:i/>
          <w:sz w:val="22"/>
          <w:szCs w:val="22"/>
        </w:rPr>
        <w:t xml:space="preserve">      </w:t>
      </w:r>
      <w:r w:rsidRPr="00B628A8">
        <w:rPr>
          <w:i/>
          <w:sz w:val="22"/>
          <w:szCs w:val="22"/>
        </w:rPr>
        <w:t xml:space="preserve"> ………………………………………………..…………………………………</w:t>
      </w:r>
    </w:p>
    <w:p w14:paraId="4EC90373" w14:textId="1F189DA3" w:rsidR="00E50861" w:rsidRDefault="009B60B5" w:rsidP="00E50861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i/>
          <w:sz w:val="22"/>
          <w:szCs w:val="22"/>
        </w:rPr>
        <w:t xml:space="preserve">      </w:t>
      </w:r>
      <w:r w:rsidR="00E50861">
        <w:rPr>
          <w:i/>
          <w:sz w:val="22"/>
          <w:szCs w:val="22"/>
        </w:rPr>
        <w:t xml:space="preserve">     </w:t>
      </w:r>
      <w:r>
        <w:rPr>
          <w:i/>
          <w:sz w:val="22"/>
          <w:szCs w:val="22"/>
        </w:rPr>
        <w:t xml:space="preserve"> </w:t>
      </w:r>
      <w:r w:rsidR="00520382">
        <w:rPr>
          <w:i/>
          <w:sz w:val="22"/>
          <w:szCs w:val="22"/>
        </w:rPr>
        <w:t xml:space="preserve"> </w:t>
      </w:r>
      <w:r w:rsidR="00520382" w:rsidRPr="00B628A8">
        <w:rPr>
          <w:i/>
          <w:sz w:val="22"/>
          <w:szCs w:val="22"/>
        </w:rPr>
        <w:t xml:space="preserve">(data i miejsce)               </w:t>
      </w:r>
      <w:r w:rsidR="00520382" w:rsidRPr="00B628A8">
        <w:rPr>
          <w:i/>
          <w:sz w:val="22"/>
          <w:szCs w:val="22"/>
        </w:rPr>
        <w:tab/>
      </w:r>
      <w:r w:rsidR="00E50861">
        <w:rPr>
          <w:i/>
          <w:sz w:val="22"/>
          <w:szCs w:val="22"/>
        </w:rPr>
        <w:t xml:space="preserve">                                                    </w:t>
      </w:r>
      <w:r w:rsidR="00E50861" w:rsidRPr="00C80CC5">
        <w:rPr>
          <w:rFonts w:asciiTheme="minorHAnsi" w:hAnsiTheme="minorHAnsi"/>
          <w:i/>
          <w:sz w:val="22"/>
          <w:szCs w:val="22"/>
        </w:rPr>
        <w:t>(</w:t>
      </w:r>
      <w:r w:rsidR="00E50861">
        <w:rPr>
          <w:rFonts w:asciiTheme="minorHAnsi" w:hAnsiTheme="minorHAnsi"/>
          <w:i/>
          <w:sz w:val="22"/>
          <w:szCs w:val="22"/>
        </w:rPr>
        <w:t xml:space="preserve">czytelny </w:t>
      </w:r>
      <w:r w:rsidR="00E50861" w:rsidRPr="00C80CC5">
        <w:rPr>
          <w:rFonts w:asciiTheme="minorHAnsi" w:hAnsiTheme="minorHAnsi"/>
          <w:i/>
          <w:sz w:val="22"/>
          <w:szCs w:val="22"/>
        </w:rPr>
        <w:t>podpis</w:t>
      </w:r>
      <w:r w:rsidR="00E50861">
        <w:rPr>
          <w:rFonts w:asciiTheme="minorHAnsi" w:hAnsiTheme="minorHAnsi"/>
          <w:i/>
          <w:sz w:val="22"/>
          <w:szCs w:val="22"/>
        </w:rPr>
        <w:t xml:space="preserve"> Wykonawcy</w:t>
      </w:r>
      <w:r w:rsidR="00E50861" w:rsidRPr="00C80CC5">
        <w:rPr>
          <w:rFonts w:asciiTheme="minorHAnsi" w:hAnsiTheme="minorHAnsi"/>
          <w:i/>
          <w:sz w:val="22"/>
          <w:szCs w:val="22"/>
        </w:rPr>
        <w:t>)</w:t>
      </w:r>
    </w:p>
    <w:p w14:paraId="04034389" w14:textId="10963589" w:rsidR="00865197" w:rsidRPr="009B60B5" w:rsidRDefault="00865197" w:rsidP="009B60B5">
      <w:pPr>
        <w:widowControl w:val="0"/>
        <w:autoSpaceDE w:val="0"/>
        <w:autoSpaceDN w:val="0"/>
        <w:adjustRightInd w:val="0"/>
        <w:jc w:val="center"/>
        <w:rPr>
          <w:i/>
          <w:sz w:val="22"/>
          <w:szCs w:val="22"/>
        </w:rPr>
      </w:pPr>
    </w:p>
    <w:sectPr w:rsidR="00865197" w:rsidRPr="009B60B5" w:rsidSect="003D0962">
      <w:footerReference w:type="default" r:id="rId8"/>
      <w:headerReference w:type="first" r:id="rId9"/>
      <w:footerReference w:type="first" r:id="rId10"/>
      <w:pgSz w:w="11906" w:h="16838" w:code="9"/>
      <w:pgMar w:top="993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09103" w14:textId="77777777" w:rsidR="00FA6EE5" w:rsidRDefault="00FA6EE5">
      <w:r>
        <w:separator/>
      </w:r>
    </w:p>
  </w:endnote>
  <w:endnote w:type="continuationSeparator" w:id="0">
    <w:p w14:paraId="1E2D9C2F" w14:textId="77777777" w:rsidR="00FA6EE5" w:rsidRDefault="00FA6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B8D0E" w14:textId="77777777" w:rsidR="00AA7929" w:rsidRPr="00845194" w:rsidRDefault="007A1046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79007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79007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</w:p>
  <w:p w14:paraId="699F1D16" w14:textId="77777777" w:rsidR="00AA7929" w:rsidRPr="0057763F" w:rsidRDefault="00AA7929" w:rsidP="00F327E1">
    <w:pPr>
      <w:pStyle w:val="ASSECOStopka"/>
      <w:rPr>
        <w:rFonts w:cs="Verdana-Bold"/>
        <w:bCs/>
      </w:rPr>
    </w:pPr>
    <w:r w:rsidRPr="0057763F">
      <w:rPr>
        <w:rFonts w:cs="Verdana-Bold"/>
        <w:b/>
        <w:bCs/>
      </w:rPr>
      <w:t xml:space="preserve">Asseco Poland S.A. </w:t>
    </w:r>
    <w:r w:rsidRPr="0057763F">
      <w:rPr>
        <w:rFonts w:cs="Verdana-Bold"/>
        <w:bCs/>
      </w:rPr>
      <w:t>z siedzibą w Rzeszowie, ul. Olchowa 14, 35-322 Rzeszów,</w:t>
    </w:r>
    <w:r w:rsidRPr="0057763F">
      <w:rPr>
        <w:rFonts w:cs="Verdana-Bold"/>
        <w:bCs/>
        <w:spacing w:val="-2"/>
      </w:rPr>
      <w:t xml:space="preserve"> tel.: +48 17 888 55 55, fax: +48 17 888 55 50</w:t>
    </w:r>
  </w:p>
  <w:p w14:paraId="182BCE61" w14:textId="77777777" w:rsidR="00AA7929" w:rsidRDefault="00AA7929" w:rsidP="00F327E1">
    <w:pPr>
      <w:pStyle w:val="ASSECOStopka"/>
      <w:rPr>
        <w:rFonts w:cs="Verdana-Bold"/>
        <w:bCs/>
        <w:spacing w:val="-2"/>
      </w:rPr>
    </w:pPr>
    <w:r w:rsidRPr="0057763F">
      <w:rPr>
        <w:rFonts w:cs="Verdana-Bold"/>
        <w:bCs/>
        <w:spacing w:val="-2"/>
      </w:rPr>
      <w:t>www.asseco.com/pl, e-mail: info@asseco.pl, NIP: 522-000-37-82, REGON: 010334578</w:t>
    </w:r>
    <w:r>
      <w:rPr>
        <w:rFonts w:cs="Verdana-Bold"/>
        <w:bCs/>
        <w:spacing w:val="-2"/>
      </w:rPr>
      <w:t xml:space="preserve">, </w:t>
    </w:r>
    <w:r w:rsidRPr="0057763F">
      <w:rPr>
        <w:rFonts w:cs="Verdana-Bold"/>
        <w:bCs/>
        <w:spacing w:val="-2"/>
      </w:rPr>
      <w:t>Sąd Rejonowy w Rzeszowie, XII Wydział Gospodarczy Krajowego Rejestru Sądowego, KRS: 0000033391.</w:t>
    </w:r>
    <w:r w:rsidRPr="00845194">
      <w:rPr>
        <w:rFonts w:cs="Verdana-Bold"/>
        <w:bCs/>
        <w:spacing w:val="-2"/>
      </w:rPr>
      <w:t xml:space="preserve"> Kapitał zakładowy w wysokości 83.000.303,00 PLN jest opłacony w całości.</w:t>
    </w:r>
    <w:r>
      <w:rPr>
        <w:rFonts w:cs="Verdana-Bold"/>
        <w:bCs/>
        <w:spacing w:val="-2"/>
      </w:rPr>
      <w:t xml:space="preserve"> </w:t>
    </w:r>
  </w:p>
  <w:p w14:paraId="63991C9A" w14:textId="77777777" w:rsidR="00AA7929" w:rsidRPr="00C04DFC" w:rsidRDefault="00AA7929" w:rsidP="00F327E1">
    <w:pPr>
      <w:pStyle w:val="ASSECOStopka"/>
    </w:pPr>
    <w:r w:rsidRPr="00845194">
      <w:rPr>
        <w:spacing w:val="-2"/>
      </w:rPr>
      <w:t>Nr Rej. GIOŚ: E0001990WZBW</w:t>
    </w:r>
  </w:p>
  <w:p w14:paraId="03EB3716" w14:textId="77777777" w:rsidR="00AA7929" w:rsidRDefault="00AA7929" w:rsidP="00C7081B">
    <w:pPr>
      <w:pStyle w:val="ASSECOStopka"/>
      <w:rPr>
        <w:rFonts w:cs="Verdana-Bold"/>
        <w:b/>
        <w:bCs/>
      </w:rPr>
    </w:pPr>
  </w:p>
  <w:p w14:paraId="71ACF31F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E9E89" w14:textId="6F10664E" w:rsidR="006E3263" w:rsidRPr="002263B7" w:rsidRDefault="006E3263" w:rsidP="0051589E">
    <w:pPr>
      <w:pStyle w:val="Stopka"/>
      <w:tabs>
        <w:tab w:val="left" w:pos="8796"/>
        <w:tab w:val="right" w:pos="8929"/>
      </w:tabs>
      <w:spacing w:line="200" w:lineRule="atLeast"/>
      <w:ind w:hanging="142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7334B759" w14:textId="77777777" w:rsidR="006E3263" w:rsidRDefault="006E3263" w:rsidP="0051589E">
    <w:pPr>
      <w:pStyle w:val="Stopka"/>
      <w:tabs>
        <w:tab w:val="clear" w:pos="9072"/>
        <w:tab w:val="right" w:pos="10204"/>
      </w:tabs>
      <w:spacing w:after="20" w:line="200" w:lineRule="atLeast"/>
      <w:ind w:hanging="142"/>
      <w:jc w:val="both"/>
      <w:rPr>
        <w:sz w:val="14"/>
        <w:szCs w:val="14"/>
      </w:rPr>
    </w:pPr>
    <w:r w:rsidRPr="00B76F90">
      <w:rPr>
        <w:sz w:val="14"/>
        <w:szCs w:val="14"/>
      </w:rPr>
      <w:t>Sąd Rejonowy dla m﮳st.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86AB968" w14:textId="77777777" w:rsidR="006E3263" w:rsidRPr="00620181" w:rsidRDefault="006E3263" w:rsidP="0051589E">
    <w:pPr>
      <w:pStyle w:val="Stopka"/>
      <w:tabs>
        <w:tab w:val="clear" w:pos="9072"/>
        <w:tab w:val="right" w:pos="10204"/>
      </w:tabs>
      <w:spacing w:after="20" w:line="200" w:lineRule="atLeast"/>
      <w:ind w:hanging="142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299AE638" w14:textId="77777777" w:rsidR="00591100" w:rsidRPr="00DE6D9D" w:rsidRDefault="00591100" w:rsidP="00591100">
    <w:pPr>
      <w:pStyle w:val="Stopka"/>
      <w:spacing w:line="20" w:lineRule="atLeast"/>
      <w:rPr>
        <w:sz w:val="8"/>
        <w:szCs w:val="14"/>
      </w:rPr>
    </w:pPr>
  </w:p>
  <w:p w14:paraId="332DCE3B" w14:textId="77777777" w:rsidR="00AA7929" w:rsidRPr="00591100" w:rsidRDefault="00AA7929" w:rsidP="005911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CA5EB" w14:textId="77777777" w:rsidR="00FA6EE5" w:rsidRDefault="00FA6EE5">
      <w:r>
        <w:separator/>
      </w:r>
    </w:p>
  </w:footnote>
  <w:footnote w:type="continuationSeparator" w:id="0">
    <w:p w14:paraId="4B0263F4" w14:textId="77777777" w:rsidR="00FA6EE5" w:rsidRDefault="00FA6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24EB2" w14:textId="3D052343" w:rsidR="00651A9E" w:rsidRDefault="006E3263" w:rsidP="00651A9E">
    <w:pPr>
      <w:widowControl w:val="0"/>
      <w:autoSpaceDE w:val="0"/>
      <w:autoSpaceDN w:val="0"/>
      <w:adjustRightInd w:val="0"/>
      <w:ind w:left="220"/>
      <w:jc w:val="right"/>
    </w:pPr>
    <w:r>
      <w:rPr>
        <w:noProof/>
      </w:rPr>
      <w:drawing>
        <wp:anchor distT="0" distB="0" distL="114300" distR="114300" simplePos="0" relativeHeight="251661824" behindDoc="1" locked="0" layoutInCell="1" allowOverlap="1" wp14:anchorId="7827BBC2" wp14:editId="43DCAD48">
          <wp:simplePos x="0" y="0"/>
          <wp:positionH relativeFrom="column">
            <wp:posOffset>2095500</wp:posOffset>
          </wp:positionH>
          <wp:positionV relativeFrom="paragraph">
            <wp:posOffset>137795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3D8851" w14:textId="21DED1DF" w:rsidR="006E3263" w:rsidRDefault="006E3263" w:rsidP="00651A9E">
    <w:pPr>
      <w:widowControl w:val="0"/>
      <w:autoSpaceDE w:val="0"/>
      <w:autoSpaceDN w:val="0"/>
      <w:adjustRightInd w:val="0"/>
      <w:ind w:left="220"/>
      <w:jc w:val="right"/>
    </w:pPr>
  </w:p>
  <w:p w14:paraId="10D7B71D" w14:textId="7C260976" w:rsidR="006E3263" w:rsidRDefault="00294756" w:rsidP="006E3263">
    <w:pPr>
      <w:tabs>
        <w:tab w:val="right" w:pos="10204"/>
      </w:tabs>
      <w:rPr>
        <w:b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E467B53" wp14:editId="5FC79C76">
          <wp:simplePos x="0" y="0"/>
          <wp:positionH relativeFrom="column">
            <wp:posOffset>4194175</wp:posOffset>
          </wp:positionH>
          <wp:positionV relativeFrom="paragraph">
            <wp:posOffset>19050</wp:posOffset>
          </wp:positionV>
          <wp:extent cx="1659255" cy="582295"/>
          <wp:effectExtent l="0" t="0" r="0" b="8255"/>
          <wp:wrapTopAndBottom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9892DA" w14:textId="40CA2FAF" w:rsidR="006E3263" w:rsidRPr="003531F3" w:rsidRDefault="006E3263" w:rsidP="006E3263">
    <w:pPr>
      <w:tabs>
        <w:tab w:val="right" w:pos="10204"/>
      </w:tabs>
      <w:rPr>
        <w:b/>
        <w:szCs w:val="22"/>
      </w:rPr>
    </w:pPr>
    <w:r>
      <w:rPr>
        <w:noProof/>
      </w:rPr>
      <w:drawing>
        <wp:anchor distT="0" distB="0" distL="114300" distR="114300" simplePos="0" relativeHeight="251665920" behindDoc="1" locked="0" layoutInCell="1" allowOverlap="1" wp14:anchorId="2D34B6C6" wp14:editId="26F329F0">
          <wp:simplePos x="0" y="0"/>
          <wp:positionH relativeFrom="column">
            <wp:posOffset>-197485</wp:posOffset>
          </wp:positionH>
          <wp:positionV relativeFrom="page">
            <wp:posOffset>445770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0F76BD" w14:textId="24EB6C52" w:rsidR="006E3263" w:rsidRPr="00620181" w:rsidRDefault="006E3263" w:rsidP="006E3263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</w:p>
  <w:p w14:paraId="388E201F" w14:textId="0E5688BF" w:rsidR="006E3263" w:rsidRDefault="006E3263" w:rsidP="006E3263">
    <w:pPr>
      <w:widowControl w:val="0"/>
      <w:autoSpaceDE w:val="0"/>
      <w:autoSpaceDN w:val="0"/>
      <w:adjustRightInd w:val="0"/>
      <w:ind w:left="220"/>
    </w:pPr>
  </w:p>
  <w:p w14:paraId="34B1F8AD" w14:textId="77777777" w:rsidR="00651A9E" w:rsidRDefault="001C0BEC" w:rsidP="00651A9E">
    <w:pPr>
      <w:widowControl w:val="0"/>
      <w:autoSpaceDE w:val="0"/>
      <w:autoSpaceDN w:val="0"/>
      <w:adjustRightInd w:val="0"/>
      <w:ind w:left="220"/>
      <w:jc w:val="right"/>
    </w:pPr>
    <w:r>
      <w:t>Załącznik Nr 2</w:t>
    </w:r>
    <w:r w:rsidR="00651A9E">
      <w:t xml:space="preserve"> do Formularza ofertowego</w:t>
    </w:r>
  </w:p>
  <w:p w14:paraId="2A9DE1FC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471FD4"/>
    <w:multiLevelType w:val="multilevel"/>
    <w:tmpl w:val="D2A2371C"/>
    <w:lvl w:ilvl="0">
      <w:start w:val="1"/>
      <w:numFmt w:val="ordinal"/>
      <w:lvlText w:val="%1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firstLine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513"/>
        </w:tabs>
        <w:ind w:left="1156" w:hanging="36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516"/>
        </w:tabs>
        <w:ind w:left="151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236"/>
        </w:tabs>
        <w:ind w:left="223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956"/>
        </w:tabs>
        <w:ind w:left="2956" w:hanging="360"/>
      </w:pPr>
      <w:rPr>
        <w:rFonts w:cs="Times New Roman" w:hint="default"/>
      </w:rPr>
    </w:lvl>
  </w:abstractNum>
  <w:abstractNum w:abstractNumId="9" w15:restartNumberingAfterBreak="0">
    <w:nsid w:val="01BA6EF1"/>
    <w:multiLevelType w:val="hybridMultilevel"/>
    <w:tmpl w:val="AB16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F714A"/>
    <w:multiLevelType w:val="hybridMultilevel"/>
    <w:tmpl w:val="DB2805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8D75431"/>
    <w:multiLevelType w:val="hybridMultilevel"/>
    <w:tmpl w:val="F81CDD40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0C5007C6"/>
    <w:multiLevelType w:val="hybridMultilevel"/>
    <w:tmpl w:val="D318B86A"/>
    <w:lvl w:ilvl="0" w:tplc="945E42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C9733D9"/>
    <w:multiLevelType w:val="hybridMultilevel"/>
    <w:tmpl w:val="9922266A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6" w:hanging="69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4" w15:restartNumberingAfterBreak="0">
    <w:nsid w:val="0D327002"/>
    <w:multiLevelType w:val="hybridMultilevel"/>
    <w:tmpl w:val="7DFCB3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9E20B2"/>
    <w:multiLevelType w:val="multilevel"/>
    <w:tmpl w:val="18BADE0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BF0000"/>
        <w:sz w:val="28"/>
      </w:rPr>
    </w:lvl>
    <w:lvl w:ilvl="1">
      <w:start w:val="1"/>
      <w:numFmt w:val="bullet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16" w15:restartNumberingAfterBreak="0">
    <w:nsid w:val="15E40C55"/>
    <w:multiLevelType w:val="hybridMultilevel"/>
    <w:tmpl w:val="B0F073A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CDD73C1"/>
    <w:multiLevelType w:val="hybridMultilevel"/>
    <w:tmpl w:val="656C3652"/>
    <w:lvl w:ilvl="0" w:tplc="F77CD8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1F84475F"/>
    <w:multiLevelType w:val="hybridMultilevel"/>
    <w:tmpl w:val="41B8B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D2B7FE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A24B40"/>
    <w:multiLevelType w:val="hybridMultilevel"/>
    <w:tmpl w:val="17E4D45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0F74E1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2EB40A5"/>
    <w:multiLevelType w:val="hybridMultilevel"/>
    <w:tmpl w:val="69BA707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A0DC8BEC">
      <w:numFmt w:val="bullet"/>
      <w:lvlText w:val="-"/>
      <w:lvlJc w:val="left"/>
      <w:pPr>
        <w:ind w:left="249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64B5008"/>
    <w:multiLevelType w:val="hybridMultilevel"/>
    <w:tmpl w:val="FE2A2E0C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3" w15:restartNumberingAfterBreak="0">
    <w:nsid w:val="271B7C97"/>
    <w:multiLevelType w:val="multilevel"/>
    <w:tmpl w:val="68B095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2E666F4"/>
    <w:multiLevelType w:val="hybridMultilevel"/>
    <w:tmpl w:val="F98AAC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7BD01E8"/>
    <w:multiLevelType w:val="hybridMultilevel"/>
    <w:tmpl w:val="F6F8112C"/>
    <w:lvl w:ilvl="0" w:tplc="31FA936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D42987"/>
    <w:multiLevelType w:val="hybridMultilevel"/>
    <w:tmpl w:val="BEFC5C9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3CB23B51"/>
    <w:multiLevelType w:val="hybridMultilevel"/>
    <w:tmpl w:val="C5888E2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E2C563D"/>
    <w:multiLevelType w:val="singleLevel"/>
    <w:tmpl w:val="649ADD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1" w15:restartNumberingAfterBreak="0">
    <w:nsid w:val="4C0C360B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3EC5564"/>
    <w:multiLevelType w:val="hybridMultilevel"/>
    <w:tmpl w:val="4FF49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DC8BEC">
      <w:numFmt w:val="bullet"/>
      <w:lvlText w:val="-"/>
      <w:lvlJc w:val="left"/>
      <w:pPr>
        <w:ind w:left="177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1B6648"/>
    <w:multiLevelType w:val="hybridMultilevel"/>
    <w:tmpl w:val="28D26FA8"/>
    <w:lvl w:ilvl="0" w:tplc="1EAAC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8FA2AC7"/>
    <w:multiLevelType w:val="hybridMultilevel"/>
    <w:tmpl w:val="9D1255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6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7" w15:restartNumberingAfterBreak="0">
    <w:nsid w:val="6D8A072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6FEF06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0" w15:restartNumberingAfterBreak="0">
    <w:nsid w:val="71A40085"/>
    <w:multiLevelType w:val="hybridMultilevel"/>
    <w:tmpl w:val="46DA788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42" w15:restartNumberingAfterBreak="0">
    <w:nsid w:val="74716074"/>
    <w:multiLevelType w:val="hybridMultilevel"/>
    <w:tmpl w:val="E0E8A42E"/>
    <w:lvl w:ilvl="0" w:tplc="945E421E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3" w15:restartNumberingAfterBreak="0">
    <w:nsid w:val="76DC2A34"/>
    <w:multiLevelType w:val="hybridMultilevel"/>
    <w:tmpl w:val="B150E8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8703CF6"/>
    <w:multiLevelType w:val="hybridMultilevel"/>
    <w:tmpl w:val="BB0EA1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9D06227"/>
    <w:multiLevelType w:val="hybridMultilevel"/>
    <w:tmpl w:val="66EA79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53991145">
    <w:abstractNumId w:val="0"/>
  </w:num>
  <w:num w:numId="2" w16cid:durableId="532691181">
    <w:abstractNumId w:val="8"/>
  </w:num>
  <w:num w:numId="3" w16cid:durableId="1551189506">
    <w:abstractNumId w:val="29"/>
  </w:num>
  <w:num w:numId="4" w16cid:durableId="1152714540">
    <w:abstractNumId w:val="36"/>
  </w:num>
  <w:num w:numId="5" w16cid:durableId="813760574">
    <w:abstractNumId w:val="24"/>
  </w:num>
  <w:num w:numId="6" w16cid:durableId="1858615563">
    <w:abstractNumId w:val="30"/>
  </w:num>
  <w:num w:numId="7" w16cid:durableId="1675182791">
    <w:abstractNumId w:val="35"/>
  </w:num>
  <w:num w:numId="8" w16cid:durableId="116606985">
    <w:abstractNumId w:val="39"/>
  </w:num>
  <w:num w:numId="9" w16cid:durableId="1390610867">
    <w:abstractNumId w:val="0"/>
  </w:num>
  <w:num w:numId="10" w16cid:durableId="556472680">
    <w:abstractNumId w:val="41"/>
  </w:num>
  <w:num w:numId="11" w16cid:durableId="353966614">
    <w:abstractNumId w:val="41"/>
  </w:num>
  <w:num w:numId="12" w16cid:durableId="1014650700">
    <w:abstractNumId w:val="25"/>
  </w:num>
  <w:num w:numId="13" w16cid:durableId="706871993">
    <w:abstractNumId w:val="41"/>
  </w:num>
  <w:num w:numId="14" w16cid:durableId="926037741">
    <w:abstractNumId w:val="41"/>
  </w:num>
  <w:num w:numId="15" w16cid:durableId="568421012">
    <w:abstractNumId w:val="15"/>
  </w:num>
  <w:num w:numId="16" w16cid:durableId="500705654">
    <w:abstractNumId w:val="37"/>
  </w:num>
  <w:num w:numId="17" w16cid:durableId="1415318142">
    <w:abstractNumId w:val="31"/>
  </w:num>
  <w:num w:numId="18" w16cid:durableId="1657566421">
    <w:abstractNumId w:val="42"/>
  </w:num>
  <w:num w:numId="19" w16cid:durableId="1369450465">
    <w:abstractNumId w:val="11"/>
  </w:num>
  <w:num w:numId="20" w16cid:durableId="1055665384">
    <w:abstractNumId w:val="33"/>
  </w:num>
  <w:num w:numId="21" w16cid:durableId="2137411675">
    <w:abstractNumId w:val="19"/>
  </w:num>
  <w:num w:numId="22" w16cid:durableId="278610788">
    <w:abstractNumId w:val="17"/>
  </w:num>
  <w:num w:numId="23" w16cid:durableId="931468602">
    <w:abstractNumId w:val="9"/>
  </w:num>
  <w:num w:numId="24" w16cid:durableId="951714325">
    <w:abstractNumId w:val="28"/>
  </w:num>
  <w:num w:numId="25" w16cid:durableId="2049186408">
    <w:abstractNumId w:val="43"/>
  </w:num>
  <w:num w:numId="26" w16cid:durableId="664820320">
    <w:abstractNumId w:val="34"/>
  </w:num>
  <w:num w:numId="27" w16cid:durableId="1190025581">
    <w:abstractNumId w:val="16"/>
  </w:num>
  <w:num w:numId="28" w16cid:durableId="1627078411">
    <w:abstractNumId w:val="12"/>
  </w:num>
  <w:num w:numId="29" w16cid:durableId="1203058866">
    <w:abstractNumId w:val="20"/>
  </w:num>
  <w:num w:numId="30" w16cid:durableId="248348301">
    <w:abstractNumId w:val="38"/>
  </w:num>
  <w:num w:numId="31" w16cid:durableId="1658417870">
    <w:abstractNumId w:val="23"/>
  </w:num>
  <w:num w:numId="32" w16cid:durableId="1945770938">
    <w:abstractNumId w:val="22"/>
  </w:num>
  <w:num w:numId="33" w16cid:durableId="300186898">
    <w:abstractNumId w:val="13"/>
  </w:num>
  <w:num w:numId="34" w16cid:durableId="1139345842">
    <w:abstractNumId w:val="21"/>
  </w:num>
  <w:num w:numId="35" w16cid:durableId="821040130">
    <w:abstractNumId w:val="32"/>
  </w:num>
  <w:num w:numId="36" w16cid:durableId="1683968361">
    <w:abstractNumId w:val="45"/>
  </w:num>
  <w:num w:numId="37" w16cid:durableId="1356037469">
    <w:abstractNumId w:val="44"/>
  </w:num>
  <w:num w:numId="38" w16cid:durableId="515923602">
    <w:abstractNumId w:val="18"/>
  </w:num>
  <w:num w:numId="39" w16cid:durableId="1864247224">
    <w:abstractNumId w:val="14"/>
  </w:num>
  <w:num w:numId="40" w16cid:durableId="730689390">
    <w:abstractNumId w:val="27"/>
  </w:num>
  <w:num w:numId="41" w16cid:durableId="6679454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14301682">
    <w:abstractNumId w:val="40"/>
  </w:num>
  <w:num w:numId="43" w16cid:durableId="33168877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C34"/>
    <w:rsid w:val="000062C4"/>
    <w:rsid w:val="000120CD"/>
    <w:rsid w:val="000139BB"/>
    <w:rsid w:val="00014A3A"/>
    <w:rsid w:val="00014A6F"/>
    <w:rsid w:val="00020AA5"/>
    <w:rsid w:val="00030B4D"/>
    <w:rsid w:val="00031057"/>
    <w:rsid w:val="00031A4D"/>
    <w:rsid w:val="00031FE9"/>
    <w:rsid w:val="000412A4"/>
    <w:rsid w:val="00045C8F"/>
    <w:rsid w:val="00045F82"/>
    <w:rsid w:val="00054132"/>
    <w:rsid w:val="00054973"/>
    <w:rsid w:val="00055CC2"/>
    <w:rsid w:val="00065A06"/>
    <w:rsid w:val="00066DC6"/>
    <w:rsid w:val="00072354"/>
    <w:rsid w:val="000738EC"/>
    <w:rsid w:val="00074B5A"/>
    <w:rsid w:val="00074E12"/>
    <w:rsid w:val="00075669"/>
    <w:rsid w:val="00077885"/>
    <w:rsid w:val="00080777"/>
    <w:rsid w:val="00082626"/>
    <w:rsid w:val="0008360D"/>
    <w:rsid w:val="00083D09"/>
    <w:rsid w:val="00086C3E"/>
    <w:rsid w:val="000872BD"/>
    <w:rsid w:val="000874CD"/>
    <w:rsid w:val="00091BDB"/>
    <w:rsid w:val="000948B6"/>
    <w:rsid w:val="000959B9"/>
    <w:rsid w:val="00095B1C"/>
    <w:rsid w:val="00096377"/>
    <w:rsid w:val="000A2CFC"/>
    <w:rsid w:val="000A3498"/>
    <w:rsid w:val="000A3CDD"/>
    <w:rsid w:val="000A6859"/>
    <w:rsid w:val="000B002F"/>
    <w:rsid w:val="000B0243"/>
    <w:rsid w:val="000B34CE"/>
    <w:rsid w:val="000B43FC"/>
    <w:rsid w:val="000B5775"/>
    <w:rsid w:val="000B5AD0"/>
    <w:rsid w:val="000B73AD"/>
    <w:rsid w:val="000B7BAB"/>
    <w:rsid w:val="000C144D"/>
    <w:rsid w:val="000C370F"/>
    <w:rsid w:val="000C7241"/>
    <w:rsid w:val="000D3F2E"/>
    <w:rsid w:val="000D5F7F"/>
    <w:rsid w:val="000E2E49"/>
    <w:rsid w:val="000E2F7D"/>
    <w:rsid w:val="000E636F"/>
    <w:rsid w:val="000F07B4"/>
    <w:rsid w:val="000F46F4"/>
    <w:rsid w:val="000F6EAA"/>
    <w:rsid w:val="00100400"/>
    <w:rsid w:val="0010127B"/>
    <w:rsid w:val="0010130F"/>
    <w:rsid w:val="001015B4"/>
    <w:rsid w:val="001033E5"/>
    <w:rsid w:val="00105D9A"/>
    <w:rsid w:val="00113892"/>
    <w:rsid w:val="00113CE4"/>
    <w:rsid w:val="00123D36"/>
    <w:rsid w:val="00126B8F"/>
    <w:rsid w:val="00127B85"/>
    <w:rsid w:val="00132E46"/>
    <w:rsid w:val="001411C7"/>
    <w:rsid w:val="0014275E"/>
    <w:rsid w:val="00143A9C"/>
    <w:rsid w:val="0014478E"/>
    <w:rsid w:val="00144B2E"/>
    <w:rsid w:val="001509FD"/>
    <w:rsid w:val="00150B3E"/>
    <w:rsid w:val="00154569"/>
    <w:rsid w:val="00154BCC"/>
    <w:rsid w:val="0015542C"/>
    <w:rsid w:val="00167321"/>
    <w:rsid w:val="00167B87"/>
    <w:rsid w:val="00167D68"/>
    <w:rsid w:val="00176094"/>
    <w:rsid w:val="00176DB1"/>
    <w:rsid w:val="001803B3"/>
    <w:rsid w:val="00183F17"/>
    <w:rsid w:val="00184362"/>
    <w:rsid w:val="00186194"/>
    <w:rsid w:val="00186581"/>
    <w:rsid w:val="00191066"/>
    <w:rsid w:val="00191A5E"/>
    <w:rsid w:val="00192C40"/>
    <w:rsid w:val="0019412F"/>
    <w:rsid w:val="001975EB"/>
    <w:rsid w:val="00197E68"/>
    <w:rsid w:val="001A0A1C"/>
    <w:rsid w:val="001A219D"/>
    <w:rsid w:val="001A5373"/>
    <w:rsid w:val="001A6971"/>
    <w:rsid w:val="001B0C83"/>
    <w:rsid w:val="001B3041"/>
    <w:rsid w:val="001B354B"/>
    <w:rsid w:val="001B40FC"/>
    <w:rsid w:val="001B6544"/>
    <w:rsid w:val="001C008F"/>
    <w:rsid w:val="001C0BEC"/>
    <w:rsid w:val="001C3BDA"/>
    <w:rsid w:val="001C6885"/>
    <w:rsid w:val="001D10B9"/>
    <w:rsid w:val="001D127C"/>
    <w:rsid w:val="001D7A6E"/>
    <w:rsid w:val="001E2193"/>
    <w:rsid w:val="001E4336"/>
    <w:rsid w:val="001E47AD"/>
    <w:rsid w:val="001E78E5"/>
    <w:rsid w:val="001E7902"/>
    <w:rsid w:val="001F1F86"/>
    <w:rsid w:val="00202599"/>
    <w:rsid w:val="00203CAE"/>
    <w:rsid w:val="00204078"/>
    <w:rsid w:val="002049FF"/>
    <w:rsid w:val="00210E8E"/>
    <w:rsid w:val="002144F5"/>
    <w:rsid w:val="00215782"/>
    <w:rsid w:val="002164BD"/>
    <w:rsid w:val="002205FE"/>
    <w:rsid w:val="00220786"/>
    <w:rsid w:val="00222860"/>
    <w:rsid w:val="002237DB"/>
    <w:rsid w:val="0023024D"/>
    <w:rsid w:val="00231530"/>
    <w:rsid w:val="00231C9E"/>
    <w:rsid w:val="00232940"/>
    <w:rsid w:val="0023509A"/>
    <w:rsid w:val="002455FB"/>
    <w:rsid w:val="00245B05"/>
    <w:rsid w:val="00247286"/>
    <w:rsid w:val="00252423"/>
    <w:rsid w:val="002553A1"/>
    <w:rsid w:val="002556CE"/>
    <w:rsid w:val="00257949"/>
    <w:rsid w:val="00260C88"/>
    <w:rsid w:val="00266518"/>
    <w:rsid w:val="00270C77"/>
    <w:rsid w:val="00276106"/>
    <w:rsid w:val="002803A7"/>
    <w:rsid w:val="00282AD5"/>
    <w:rsid w:val="00286AAE"/>
    <w:rsid w:val="00287BBC"/>
    <w:rsid w:val="00290AAB"/>
    <w:rsid w:val="002920E3"/>
    <w:rsid w:val="00292D53"/>
    <w:rsid w:val="00293391"/>
    <w:rsid w:val="00293C56"/>
    <w:rsid w:val="00294756"/>
    <w:rsid w:val="002960D0"/>
    <w:rsid w:val="002971DC"/>
    <w:rsid w:val="002A0F24"/>
    <w:rsid w:val="002A12E6"/>
    <w:rsid w:val="002A1325"/>
    <w:rsid w:val="002A186D"/>
    <w:rsid w:val="002A2043"/>
    <w:rsid w:val="002A348C"/>
    <w:rsid w:val="002A4F00"/>
    <w:rsid w:val="002A5FCA"/>
    <w:rsid w:val="002B19C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FEB"/>
    <w:rsid w:val="002D33D7"/>
    <w:rsid w:val="002D33FC"/>
    <w:rsid w:val="002D7078"/>
    <w:rsid w:val="002E0212"/>
    <w:rsid w:val="002E0377"/>
    <w:rsid w:val="002E1432"/>
    <w:rsid w:val="002E524C"/>
    <w:rsid w:val="002F07C2"/>
    <w:rsid w:val="002F38B7"/>
    <w:rsid w:val="002F3A83"/>
    <w:rsid w:val="002F3A9E"/>
    <w:rsid w:val="002F43A2"/>
    <w:rsid w:val="002F4C4E"/>
    <w:rsid w:val="002F775E"/>
    <w:rsid w:val="00302536"/>
    <w:rsid w:val="003039EC"/>
    <w:rsid w:val="003047A2"/>
    <w:rsid w:val="0030702C"/>
    <w:rsid w:val="003101C2"/>
    <w:rsid w:val="00313873"/>
    <w:rsid w:val="00315B65"/>
    <w:rsid w:val="00316B9E"/>
    <w:rsid w:val="0031742A"/>
    <w:rsid w:val="00321844"/>
    <w:rsid w:val="00323B6A"/>
    <w:rsid w:val="0032418D"/>
    <w:rsid w:val="00324AE4"/>
    <w:rsid w:val="00324C74"/>
    <w:rsid w:val="00326C8A"/>
    <w:rsid w:val="003404C8"/>
    <w:rsid w:val="0034217E"/>
    <w:rsid w:val="00345DE5"/>
    <w:rsid w:val="00350858"/>
    <w:rsid w:val="003530D1"/>
    <w:rsid w:val="00353F76"/>
    <w:rsid w:val="003548F1"/>
    <w:rsid w:val="00354EDC"/>
    <w:rsid w:val="00354F25"/>
    <w:rsid w:val="00356E10"/>
    <w:rsid w:val="00357028"/>
    <w:rsid w:val="00361356"/>
    <w:rsid w:val="00365EAA"/>
    <w:rsid w:val="003702C1"/>
    <w:rsid w:val="0037459A"/>
    <w:rsid w:val="00374B6E"/>
    <w:rsid w:val="00374D5F"/>
    <w:rsid w:val="00375906"/>
    <w:rsid w:val="00381AF0"/>
    <w:rsid w:val="00382019"/>
    <w:rsid w:val="00383F0B"/>
    <w:rsid w:val="003864A0"/>
    <w:rsid w:val="003917E3"/>
    <w:rsid w:val="003928CF"/>
    <w:rsid w:val="00397ACC"/>
    <w:rsid w:val="003A0DC2"/>
    <w:rsid w:val="003A6C6E"/>
    <w:rsid w:val="003A6C7C"/>
    <w:rsid w:val="003B1D54"/>
    <w:rsid w:val="003B4B45"/>
    <w:rsid w:val="003B50E2"/>
    <w:rsid w:val="003B7E28"/>
    <w:rsid w:val="003C0B08"/>
    <w:rsid w:val="003C0D74"/>
    <w:rsid w:val="003C2205"/>
    <w:rsid w:val="003C34C3"/>
    <w:rsid w:val="003D0766"/>
    <w:rsid w:val="003D083D"/>
    <w:rsid w:val="003D0962"/>
    <w:rsid w:val="003D213B"/>
    <w:rsid w:val="003D3DCA"/>
    <w:rsid w:val="003D7710"/>
    <w:rsid w:val="003E2112"/>
    <w:rsid w:val="003E2A66"/>
    <w:rsid w:val="003E37F5"/>
    <w:rsid w:val="003F2CEC"/>
    <w:rsid w:val="003F30EB"/>
    <w:rsid w:val="003F3135"/>
    <w:rsid w:val="003F6358"/>
    <w:rsid w:val="0040156F"/>
    <w:rsid w:val="00402C0E"/>
    <w:rsid w:val="00403578"/>
    <w:rsid w:val="00405AE0"/>
    <w:rsid w:val="004108C0"/>
    <w:rsid w:val="004124CA"/>
    <w:rsid w:val="004130A8"/>
    <w:rsid w:val="004138A4"/>
    <w:rsid w:val="004155DE"/>
    <w:rsid w:val="00421F80"/>
    <w:rsid w:val="00426DC0"/>
    <w:rsid w:val="00432FD4"/>
    <w:rsid w:val="004332D2"/>
    <w:rsid w:val="00433667"/>
    <w:rsid w:val="00437088"/>
    <w:rsid w:val="0044089F"/>
    <w:rsid w:val="00440A9E"/>
    <w:rsid w:val="00442E8A"/>
    <w:rsid w:val="00446F93"/>
    <w:rsid w:val="004476E1"/>
    <w:rsid w:val="00447907"/>
    <w:rsid w:val="00447D90"/>
    <w:rsid w:val="0045104F"/>
    <w:rsid w:val="004555A0"/>
    <w:rsid w:val="004578C3"/>
    <w:rsid w:val="004614E6"/>
    <w:rsid w:val="004628B9"/>
    <w:rsid w:val="00466496"/>
    <w:rsid w:val="00466C79"/>
    <w:rsid w:val="00467573"/>
    <w:rsid w:val="00471BF0"/>
    <w:rsid w:val="0047783D"/>
    <w:rsid w:val="00480CB2"/>
    <w:rsid w:val="00484477"/>
    <w:rsid w:val="004910C9"/>
    <w:rsid w:val="004A0946"/>
    <w:rsid w:val="004A0D87"/>
    <w:rsid w:val="004A0DA5"/>
    <w:rsid w:val="004A1628"/>
    <w:rsid w:val="004A33C6"/>
    <w:rsid w:val="004A6429"/>
    <w:rsid w:val="004B287B"/>
    <w:rsid w:val="004C0F2C"/>
    <w:rsid w:val="004C2ED7"/>
    <w:rsid w:val="004C541D"/>
    <w:rsid w:val="004C676C"/>
    <w:rsid w:val="004C7BC3"/>
    <w:rsid w:val="004D33E5"/>
    <w:rsid w:val="004E17FA"/>
    <w:rsid w:val="004E4E71"/>
    <w:rsid w:val="004E67E8"/>
    <w:rsid w:val="004E6B66"/>
    <w:rsid w:val="004F12A0"/>
    <w:rsid w:val="004F7B3A"/>
    <w:rsid w:val="00500402"/>
    <w:rsid w:val="00501D09"/>
    <w:rsid w:val="00504FDD"/>
    <w:rsid w:val="005071CF"/>
    <w:rsid w:val="00507F8A"/>
    <w:rsid w:val="00511CDE"/>
    <w:rsid w:val="0051589E"/>
    <w:rsid w:val="00520382"/>
    <w:rsid w:val="00520B21"/>
    <w:rsid w:val="00520B8C"/>
    <w:rsid w:val="00520D87"/>
    <w:rsid w:val="00521DB8"/>
    <w:rsid w:val="00527408"/>
    <w:rsid w:val="0053235E"/>
    <w:rsid w:val="005333B1"/>
    <w:rsid w:val="00536347"/>
    <w:rsid w:val="00536367"/>
    <w:rsid w:val="00537138"/>
    <w:rsid w:val="0053757B"/>
    <w:rsid w:val="00540C45"/>
    <w:rsid w:val="005415F7"/>
    <w:rsid w:val="00553FA3"/>
    <w:rsid w:val="00554109"/>
    <w:rsid w:val="00557A3C"/>
    <w:rsid w:val="00562FE8"/>
    <w:rsid w:val="0056587A"/>
    <w:rsid w:val="00565984"/>
    <w:rsid w:val="00566A11"/>
    <w:rsid w:val="0057478F"/>
    <w:rsid w:val="0057763F"/>
    <w:rsid w:val="00580118"/>
    <w:rsid w:val="00583FEF"/>
    <w:rsid w:val="005844EA"/>
    <w:rsid w:val="00585C12"/>
    <w:rsid w:val="00590513"/>
    <w:rsid w:val="00591100"/>
    <w:rsid w:val="00593E84"/>
    <w:rsid w:val="005970B4"/>
    <w:rsid w:val="00597484"/>
    <w:rsid w:val="005A0B49"/>
    <w:rsid w:val="005B1101"/>
    <w:rsid w:val="005B205A"/>
    <w:rsid w:val="005C39C8"/>
    <w:rsid w:val="005C441B"/>
    <w:rsid w:val="005C4A68"/>
    <w:rsid w:val="005C59EF"/>
    <w:rsid w:val="005C7788"/>
    <w:rsid w:val="005C79CF"/>
    <w:rsid w:val="005D0C2C"/>
    <w:rsid w:val="005D1A43"/>
    <w:rsid w:val="005D41E2"/>
    <w:rsid w:val="005D474B"/>
    <w:rsid w:val="005E034D"/>
    <w:rsid w:val="005E0EC7"/>
    <w:rsid w:val="005E20BB"/>
    <w:rsid w:val="005E3F2B"/>
    <w:rsid w:val="005E59E9"/>
    <w:rsid w:val="005E6319"/>
    <w:rsid w:val="005F3612"/>
    <w:rsid w:val="005F3B88"/>
    <w:rsid w:val="005F696C"/>
    <w:rsid w:val="005F7077"/>
    <w:rsid w:val="006028EF"/>
    <w:rsid w:val="006031C6"/>
    <w:rsid w:val="00605083"/>
    <w:rsid w:val="00605502"/>
    <w:rsid w:val="00605DDB"/>
    <w:rsid w:val="006106EC"/>
    <w:rsid w:val="00610FA1"/>
    <w:rsid w:val="00612C4D"/>
    <w:rsid w:val="0061488E"/>
    <w:rsid w:val="00617424"/>
    <w:rsid w:val="00620488"/>
    <w:rsid w:val="006240B6"/>
    <w:rsid w:val="00624B5D"/>
    <w:rsid w:val="00633B0D"/>
    <w:rsid w:val="006352A5"/>
    <w:rsid w:val="006353EC"/>
    <w:rsid w:val="00637CBB"/>
    <w:rsid w:val="006408DD"/>
    <w:rsid w:val="00641E98"/>
    <w:rsid w:val="00642209"/>
    <w:rsid w:val="006424B7"/>
    <w:rsid w:val="0064305E"/>
    <w:rsid w:val="00643C4F"/>
    <w:rsid w:val="00644E00"/>
    <w:rsid w:val="00651A9E"/>
    <w:rsid w:val="0065200A"/>
    <w:rsid w:val="00652361"/>
    <w:rsid w:val="00652B27"/>
    <w:rsid w:val="0065452F"/>
    <w:rsid w:val="00656734"/>
    <w:rsid w:val="006571FA"/>
    <w:rsid w:val="00660D02"/>
    <w:rsid w:val="006612E8"/>
    <w:rsid w:val="00661FFC"/>
    <w:rsid w:val="0066329F"/>
    <w:rsid w:val="00665CD6"/>
    <w:rsid w:val="006708CB"/>
    <w:rsid w:val="00670BCD"/>
    <w:rsid w:val="00671C18"/>
    <w:rsid w:val="0067553F"/>
    <w:rsid w:val="006768E4"/>
    <w:rsid w:val="00680309"/>
    <w:rsid w:val="00683278"/>
    <w:rsid w:val="0068585A"/>
    <w:rsid w:val="00687C7A"/>
    <w:rsid w:val="00691EBF"/>
    <w:rsid w:val="00692644"/>
    <w:rsid w:val="00692F25"/>
    <w:rsid w:val="00695693"/>
    <w:rsid w:val="00695768"/>
    <w:rsid w:val="0069740F"/>
    <w:rsid w:val="006A5173"/>
    <w:rsid w:val="006B0645"/>
    <w:rsid w:val="006B1187"/>
    <w:rsid w:val="006B392A"/>
    <w:rsid w:val="006B541F"/>
    <w:rsid w:val="006B63C5"/>
    <w:rsid w:val="006C066A"/>
    <w:rsid w:val="006C08CA"/>
    <w:rsid w:val="006C14DF"/>
    <w:rsid w:val="006C26F6"/>
    <w:rsid w:val="006C4627"/>
    <w:rsid w:val="006C4762"/>
    <w:rsid w:val="006C75D0"/>
    <w:rsid w:val="006D0419"/>
    <w:rsid w:val="006D0AF1"/>
    <w:rsid w:val="006D28FF"/>
    <w:rsid w:val="006D771E"/>
    <w:rsid w:val="006D7F19"/>
    <w:rsid w:val="006E0155"/>
    <w:rsid w:val="006E09DA"/>
    <w:rsid w:val="006E21FD"/>
    <w:rsid w:val="006E2AA4"/>
    <w:rsid w:val="006E3263"/>
    <w:rsid w:val="006E4485"/>
    <w:rsid w:val="006E4B31"/>
    <w:rsid w:val="006E6FFE"/>
    <w:rsid w:val="006E7EFA"/>
    <w:rsid w:val="006F0240"/>
    <w:rsid w:val="006F545F"/>
    <w:rsid w:val="0070246D"/>
    <w:rsid w:val="00702556"/>
    <w:rsid w:val="00702C6D"/>
    <w:rsid w:val="00703180"/>
    <w:rsid w:val="00703A16"/>
    <w:rsid w:val="00710456"/>
    <w:rsid w:val="00710913"/>
    <w:rsid w:val="007121F2"/>
    <w:rsid w:val="00713393"/>
    <w:rsid w:val="00716442"/>
    <w:rsid w:val="00717020"/>
    <w:rsid w:val="00723D54"/>
    <w:rsid w:val="007246F3"/>
    <w:rsid w:val="00724A51"/>
    <w:rsid w:val="00724EDA"/>
    <w:rsid w:val="00725F31"/>
    <w:rsid w:val="00727014"/>
    <w:rsid w:val="00733F77"/>
    <w:rsid w:val="007461A1"/>
    <w:rsid w:val="00751240"/>
    <w:rsid w:val="0075229C"/>
    <w:rsid w:val="00754D65"/>
    <w:rsid w:val="00760BC9"/>
    <w:rsid w:val="007614E6"/>
    <w:rsid w:val="00764A5C"/>
    <w:rsid w:val="00766132"/>
    <w:rsid w:val="00771529"/>
    <w:rsid w:val="00771657"/>
    <w:rsid w:val="00772472"/>
    <w:rsid w:val="00773C6D"/>
    <w:rsid w:val="00782C69"/>
    <w:rsid w:val="00783C3F"/>
    <w:rsid w:val="0078736C"/>
    <w:rsid w:val="0079007A"/>
    <w:rsid w:val="007910DF"/>
    <w:rsid w:val="0079396A"/>
    <w:rsid w:val="00795DAE"/>
    <w:rsid w:val="007A03E6"/>
    <w:rsid w:val="007A1046"/>
    <w:rsid w:val="007A2F32"/>
    <w:rsid w:val="007B0D40"/>
    <w:rsid w:val="007B2617"/>
    <w:rsid w:val="007B33EC"/>
    <w:rsid w:val="007B66AA"/>
    <w:rsid w:val="007B736B"/>
    <w:rsid w:val="007C003D"/>
    <w:rsid w:val="007C0258"/>
    <w:rsid w:val="007C3367"/>
    <w:rsid w:val="007C3B53"/>
    <w:rsid w:val="007C499F"/>
    <w:rsid w:val="007C4C34"/>
    <w:rsid w:val="007D5ACC"/>
    <w:rsid w:val="007D5C30"/>
    <w:rsid w:val="007D6B1B"/>
    <w:rsid w:val="007D6D24"/>
    <w:rsid w:val="007E3E81"/>
    <w:rsid w:val="007E42C6"/>
    <w:rsid w:val="007E5A11"/>
    <w:rsid w:val="007E6047"/>
    <w:rsid w:val="007F473B"/>
    <w:rsid w:val="007F565C"/>
    <w:rsid w:val="007F57DC"/>
    <w:rsid w:val="008056C6"/>
    <w:rsid w:val="008069C1"/>
    <w:rsid w:val="00806A0E"/>
    <w:rsid w:val="00806F90"/>
    <w:rsid w:val="00810AD4"/>
    <w:rsid w:val="00814A72"/>
    <w:rsid w:val="00814CF8"/>
    <w:rsid w:val="00815530"/>
    <w:rsid w:val="00815BA2"/>
    <w:rsid w:val="008200D8"/>
    <w:rsid w:val="00822909"/>
    <w:rsid w:val="00823774"/>
    <w:rsid w:val="008307BC"/>
    <w:rsid w:val="00831CBE"/>
    <w:rsid w:val="00833908"/>
    <w:rsid w:val="00834EA5"/>
    <w:rsid w:val="00836938"/>
    <w:rsid w:val="00843305"/>
    <w:rsid w:val="00845194"/>
    <w:rsid w:val="008465CE"/>
    <w:rsid w:val="00847844"/>
    <w:rsid w:val="008506FD"/>
    <w:rsid w:val="0085473D"/>
    <w:rsid w:val="008551DB"/>
    <w:rsid w:val="008578E7"/>
    <w:rsid w:val="0085797B"/>
    <w:rsid w:val="00857A3A"/>
    <w:rsid w:val="00857BE8"/>
    <w:rsid w:val="0086367B"/>
    <w:rsid w:val="00863D17"/>
    <w:rsid w:val="00865197"/>
    <w:rsid w:val="0086571F"/>
    <w:rsid w:val="00865B30"/>
    <w:rsid w:val="00870988"/>
    <w:rsid w:val="0087617B"/>
    <w:rsid w:val="008774B7"/>
    <w:rsid w:val="00877846"/>
    <w:rsid w:val="00880236"/>
    <w:rsid w:val="00890056"/>
    <w:rsid w:val="00890E2B"/>
    <w:rsid w:val="00897F0C"/>
    <w:rsid w:val="008A45E6"/>
    <w:rsid w:val="008B06DA"/>
    <w:rsid w:val="008B13A0"/>
    <w:rsid w:val="008B1CCC"/>
    <w:rsid w:val="008B2499"/>
    <w:rsid w:val="008B41F5"/>
    <w:rsid w:val="008B47F1"/>
    <w:rsid w:val="008B721F"/>
    <w:rsid w:val="008C3A4F"/>
    <w:rsid w:val="008C3E56"/>
    <w:rsid w:val="008C5E97"/>
    <w:rsid w:val="008D1316"/>
    <w:rsid w:val="008D34D6"/>
    <w:rsid w:val="008D4719"/>
    <w:rsid w:val="008D4B3B"/>
    <w:rsid w:val="008D4E6C"/>
    <w:rsid w:val="008E02BE"/>
    <w:rsid w:val="008E1885"/>
    <w:rsid w:val="008E3555"/>
    <w:rsid w:val="008E48BF"/>
    <w:rsid w:val="008E4F9A"/>
    <w:rsid w:val="008F1D0A"/>
    <w:rsid w:val="008F23A2"/>
    <w:rsid w:val="008F6076"/>
    <w:rsid w:val="008F624A"/>
    <w:rsid w:val="00902614"/>
    <w:rsid w:val="0090494F"/>
    <w:rsid w:val="00905131"/>
    <w:rsid w:val="0090561C"/>
    <w:rsid w:val="009072D8"/>
    <w:rsid w:val="0090759C"/>
    <w:rsid w:val="00912C78"/>
    <w:rsid w:val="00916427"/>
    <w:rsid w:val="00917FFE"/>
    <w:rsid w:val="009204E1"/>
    <w:rsid w:val="00920B36"/>
    <w:rsid w:val="009213B8"/>
    <w:rsid w:val="009215D8"/>
    <w:rsid w:val="00921BDF"/>
    <w:rsid w:val="0092437D"/>
    <w:rsid w:val="009251E4"/>
    <w:rsid w:val="00927FE5"/>
    <w:rsid w:val="0093089D"/>
    <w:rsid w:val="00935339"/>
    <w:rsid w:val="00937509"/>
    <w:rsid w:val="00941671"/>
    <w:rsid w:val="00945563"/>
    <w:rsid w:val="009460E6"/>
    <w:rsid w:val="009478CC"/>
    <w:rsid w:val="0095574E"/>
    <w:rsid w:val="009565C7"/>
    <w:rsid w:val="009636B4"/>
    <w:rsid w:val="00967202"/>
    <w:rsid w:val="0097068D"/>
    <w:rsid w:val="0097084A"/>
    <w:rsid w:val="00972BC4"/>
    <w:rsid w:val="00973DF2"/>
    <w:rsid w:val="0098169F"/>
    <w:rsid w:val="009848F3"/>
    <w:rsid w:val="00984953"/>
    <w:rsid w:val="009855FC"/>
    <w:rsid w:val="00987865"/>
    <w:rsid w:val="00987B59"/>
    <w:rsid w:val="00991713"/>
    <w:rsid w:val="00991E14"/>
    <w:rsid w:val="009922C6"/>
    <w:rsid w:val="00995839"/>
    <w:rsid w:val="009A63D2"/>
    <w:rsid w:val="009A7936"/>
    <w:rsid w:val="009B3138"/>
    <w:rsid w:val="009B4E11"/>
    <w:rsid w:val="009B60B5"/>
    <w:rsid w:val="009B6C38"/>
    <w:rsid w:val="009B7257"/>
    <w:rsid w:val="009C2E7D"/>
    <w:rsid w:val="009C4E77"/>
    <w:rsid w:val="009C5F27"/>
    <w:rsid w:val="009D26E3"/>
    <w:rsid w:val="009D372E"/>
    <w:rsid w:val="009D47DB"/>
    <w:rsid w:val="009D4DA1"/>
    <w:rsid w:val="009D4E8A"/>
    <w:rsid w:val="009E0AF1"/>
    <w:rsid w:val="009E2613"/>
    <w:rsid w:val="009E58A6"/>
    <w:rsid w:val="009E735F"/>
    <w:rsid w:val="009F1162"/>
    <w:rsid w:val="009F3613"/>
    <w:rsid w:val="009F5471"/>
    <w:rsid w:val="009F58DE"/>
    <w:rsid w:val="009F64BF"/>
    <w:rsid w:val="00A0043D"/>
    <w:rsid w:val="00A02D1C"/>
    <w:rsid w:val="00A0367A"/>
    <w:rsid w:val="00A06ECF"/>
    <w:rsid w:val="00A07EF5"/>
    <w:rsid w:val="00A117F0"/>
    <w:rsid w:val="00A141F5"/>
    <w:rsid w:val="00A231BF"/>
    <w:rsid w:val="00A25ECD"/>
    <w:rsid w:val="00A30586"/>
    <w:rsid w:val="00A30B4E"/>
    <w:rsid w:val="00A36B9C"/>
    <w:rsid w:val="00A3785C"/>
    <w:rsid w:val="00A40B5A"/>
    <w:rsid w:val="00A411EE"/>
    <w:rsid w:val="00A42675"/>
    <w:rsid w:val="00A42A41"/>
    <w:rsid w:val="00A44EA6"/>
    <w:rsid w:val="00A47869"/>
    <w:rsid w:val="00A50B68"/>
    <w:rsid w:val="00A5130A"/>
    <w:rsid w:val="00A5327C"/>
    <w:rsid w:val="00A53EB2"/>
    <w:rsid w:val="00A544BE"/>
    <w:rsid w:val="00A56D49"/>
    <w:rsid w:val="00A57E39"/>
    <w:rsid w:val="00A60995"/>
    <w:rsid w:val="00A60DB0"/>
    <w:rsid w:val="00A6182D"/>
    <w:rsid w:val="00A6711C"/>
    <w:rsid w:val="00A70B86"/>
    <w:rsid w:val="00A75CA7"/>
    <w:rsid w:val="00A76B1D"/>
    <w:rsid w:val="00A76EE3"/>
    <w:rsid w:val="00A81513"/>
    <w:rsid w:val="00A83CE8"/>
    <w:rsid w:val="00A878C9"/>
    <w:rsid w:val="00A90543"/>
    <w:rsid w:val="00A905DB"/>
    <w:rsid w:val="00A908C7"/>
    <w:rsid w:val="00A96A86"/>
    <w:rsid w:val="00AA16FB"/>
    <w:rsid w:val="00AA2110"/>
    <w:rsid w:val="00AA3A75"/>
    <w:rsid w:val="00AA4A7D"/>
    <w:rsid w:val="00AA504B"/>
    <w:rsid w:val="00AA51B1"/>
    <w:rsid w:val="00AA7929"/>
    <w:rsid w:val="00AA79D3"/>
    <w:rsid w:val="00AB01E7"/>
    <w:rsid w:val="00AB14E6"/>
    <w:rsid w:val="00AB3ED3"/>
    <w:rsid w:val="00AB46B8"/>
    <w:rsid w:val="00AB6A1F"/>
    <w:rsid w:val="00AC028F"/>
    <w:rsid w:val="00AC2482"/>
    <w:rsid w:val="00AC2868"/>
    <w:rsid w:val="00AC2D9D"/>
    <w:rsid w:val="00AC670A"/>
    <w:rsid w:val="00AD0AB1"/>
    <w:rsid w:val="00AD2C51"/>
    <w:rsid w:val="00AD5654"/>
    <w:rsid w:val="00AD6A24"/>
    <w:rsid w:val="00AE1250"/>
    <w:rsid w:val="00AE1763"/>
    <w:rsid w:val="00AE58DF"/>
    <w:rsid w:val="00AF2CC0"/>
    <w:rsid w:val="00AF53FD"/>
    <w:rsid w:val="00B0305D"/>
    <w:rsid w:val="00B03FA5"/>
    <w:rsid w:val="00B043BA"/>
    <w:rsid w:val="00B04739"/>
    <w:rsid w:val="00B061D7"/>
    <w:rsid w:val="00B07C48"/>
    <w:rsid w:val="00B16348"/>
    <w:rsid w:val="00B16C24"/>
    <w:rsid w:val="00B1732E"/>
    <w:rsid w:val="00B20D03"/>
    <w:rsid w:val="00B211F2"/>
    <w:rsid w:val="00B22EE8"/>
    <w:rsid w:val="00B23F6B"/>
    <w:rsid w:val="00B26C26"/>
    <w:rsid w:val="00B27793"/>
    <w:rsid w:val="00B27D89"/>
    <w:rsid w:val="00B31EA8"/>
    <w:rsid w:val="00B32050"/>
    <w:rsid w:val="00B35690"/>
    <w:rsid w:val="00B35803"/>
    <w:rsid w:val="00B40E71"/>
    <w:rsid w:val="00B41550"/>
    <w:rsid w:val="00B45C9E"/>
    <w:rsid w:val="00B4624F"/>
    <w:rsid w:val="00B538AF"/>
    <w:rsid w:val="00B53F0C"/>
    <w:rsid w:val="00B5446B"/>
    <w:rsid w:val="00B6043C"/>
    <w:rsid w:val="00B628A8"/>
    <w:rsid w:val="00B6538C"/>
    <w:rsid w:val="00B67C71"/>
    <w:rsid w:val="00B702FF"/>
    <w:rsid w:val="00B71671"/>
    <w:rsid w:val="00B72A72"/>
    <w:rsid w:val="00B7572D"/>
    <w:rsid w:val="00B758CC"/>
    <w:rsid w:val="00B75AFC"/>
    <w:rsid w:val="00B760E6"/>
    <w:rsid w:val="00B76647"/>
    <w:rsid w:val="00B77BB4"/>
    <w:rsid w:val="00B81B94"/>
    <w:rsid w:val="00B83408"/>
    <w:rsid w:val="00B84531"/>
    <w:rsid w:val="00B8579A"/>
    <w:rsid w:val="00B86D29"/>
    <w:rsid w:val="00B90667"/>
    <w:rsid w:val="00B911AF"/>
    <w:rsid w:val="00B92604"/>
    <w:rsid w:val="00B92C1C"/>
    <w:rsid w:val="00B97283"/>
    <w:rsid w:val="00BA21FE"/>
    <w:rsid w:val="00BA4DB7"/>
    <w:rsid w:val="00BA5E50"/>
    <w:rsid w:val="00BA64BA"/>
    <w:rsid w:val="00BB39E7"/>
    <w:rsid w:val="00BB3B20"/>
    <w:rsid w:val="00BB48B2"/>
    <w:rsid w:val="00BB55B1"/>
    <w:rsid w:val="00BB7CC2"/>
    <w:rsid w:val="00BC0AE3"/>
    <w:rsid w:val="00BC1941"/>
    <w:rsid w:val="00BC1C43"/>
    <w:rsid w:val="00BC1CBF"/>
    <w:rsid w:val="00BC28C8"/>
    <w:rsid w:val="00BC3391"/>
    <w:rsid w:val="00BC39B4"/>
    <w:rsid w:val="00BC5080"/>
    <w:rsid w:val="00BC58D3"/>
    <w:rsid w:val="00BD014D"/>
    <w:rsid w:val="00BD0768"/>
    <w:rsid w:val="00BD15C1"/>
    <w:rsid w:val="00BD431E"/>
    <w:rsid w:val="00BD5678"/>
    <w:rsid w:val="00BD5782"/>
    <w:rsid w:val="00BD5A10"/>
    <w:rsid w:val="00BE1531"/>
    <w:rsid w:val="00BE2CC1"/>
    <w:rsid w:val="00BE633D"/>
    <w:rsid w:val="00BE7DAB"/>
    <w:rsid w:val="00BF0273"/>
    <w:rsid w:val="00BF13CA"/>
    <w:rsid w:val="00BF14BA"/>
    <w:rsid w:val="00BF33E1"/>
    <w:rsid w:val="00BF3456"/>
    <w:rsid w:val="00BF5606"/>
    <w:rsid w:val="00BF6F93"/>
    <w:rsid w:val="00C0107F"/>
    <w:rsid w:val="00C01C77"/>
    <w:rsid w:val="00C03404"/>
    <w:rsid w:val="00C04DFC"/>
    <w:rsid w:val="00C0638B"/>
    <w:rsid w:val="00C064C9"/>
    <w:rsid w:val="00C06626"/>
    <w:rsid w:val="00C10C7A"/>
    <w:rsid w:val="00C11031"/>
    <w:rsid w:val="00C11092"/>
    <w:rsid w:val="00C1413B"/>
    <w:rsid w:val="00C17393"/>
    <w:rsid w:val="00C20B4C"/>
    <w:rsid w:val="00C22385"/>
    <w:rsid w:val="00C23C33"/>
    <w:rsid w:val="00C26D4E"/>
    <w:rsid w:val="00C33322"/>
    <w:rsid w:val="00C340D2"/>
    <w:rsid w:val="00C353A7"/>
    <w:rsid w:val="00C35699"/>
    <w:rsid w:val="00C3650C"/>
    <w:rsid w:val="00C42A4D"/>
    <w:rsid w:val="00C45AF2"/>
    <w:rsid w:val="00C460EF"/>
    <w:rsid w:val="00C466EA"/>
    <w:rsid w:val="00C540A9"/>
    <w:rsid w:val="00C5442C"/>
    <w:rsid w:val="00C572C6"/>
    <w:rsid w:val="00C64A1C"/>
    <w:rsid w:val="00C7081B"/>
    <w:rsid w:val="00C74284"/>
    <w:rsid w:val="00C76BF4"/>
    <w:rsid w:val="00C82A51"/>
    <w:rsid w:val="00C8357E"/>
    <w:rsid w:val="00C8578F"/>
    <w:rsid w:val="00C9043B"/>
    <w:rsid w:val="00C92D41"/>
    <w:rsid w:val="00C93DEE"/>
    <w:rsid w:val="00C959EA"/>
    <w:rsid w:val="00C96635"/>
    <w:rsid w:val="00C96D81"/>
    <w:rsid w:val="00CA4131"/>
    <w:rsid w:val="00CB0419"/>
    <w:rsid w:val="00CB1339"/>
    <w:rsid w:val="00CB1786"/>
    <w:rsid w:val="00CB18CD"/>
    <w:rsid w:val="00CB6826"/>
    <w:rsid w:val="00CB6D46"/>
    <w:rsid w:val="00CB747C"/>
    <w:rsid w:val="00CB7CA3"/>
    <w:rsid w:val="00CB7ED0"/>
    <w:rsid w:val="00CC35D4"/>
    <w:rsid w:val="00CC369E"/>
    <w:rsid w:val="00CC41CD"/>
    <w:rsid w:val="00CC6C6A"/>
    <w:rsid w:val="00CD02FF"/>
    <w:rsid w:val="00CD079F"/>
    <w:rsid w:val="00CE1E4F"/>
    <w:rsid w:val="00CE2ADE"/>
    <w:rsid w:val="00CE59C2"/>
    <w:rsid w:val="00CE7D96"/>
    <w:rsid w:val="00CF7301"/>
    <w:rsid w:val="00D01775"/>
    <w:rsid w:val="00D02771"/>
    <w:rsid w:val="00D037DC"/>
    <w:rsid w:val="00D041EA"/>
    <w:rsid w:val="00D116FD"/>
    <w:rsid w:val="00D15988"/>
    <w:rsid w:val="00D162A2"/>
    <w:rsid w:val="00D230DF"/>
    <w:rsid w:val="00D24593"/>
    <w:rsid w:val="00D25704"/>
    <w:rsid w:val="00D25ECE"/>
    <w:rsid w:val="00D26FBA"/>
    <w:rsid w:val="00D32D2E"/>
    <w:rsid w:val="00D32F57"/>
    <w:rsid w:val="00D330E2"/>
    <w:rsid w:val="00D34B7D"/>
    <w:rsid w:val="00D41841"/>
    <w:rsid w:val="00D4628E"/>
    <w:rsid w:val="00D54F07"/>
    <w:rsid w:val="00D553E9"/>
    <w:rsid w:val="00D55DC6"/>
    <w:rsid w:val="00D5658A"/>
    <w:rsid w:val="00D60F6F"/>
    <w:rsid w:val="00D61FA0"/>
    <w:rsid w:val="00D62205"/>
    <w:rsid w:val="00D629B7"/>
    <w:rsid w:val="00D64381"/>
    <w:rsid w:val="00D74C25"/>
    <w:rsid w:val="00D753A0"/>
    <w:rsid w:val="00D755DD"/>
    <w:rsid w:val="00D76C7A"/>
    <w:rsid w:val="00D76F32"/>
    <w:rsid w:val="00D87A78"/>
    <w:rsid w:val="00D90840"/>
    <w:rsid w:val="00D9132A"/>
    <w:rsid w:val="00D9664A"/>
    <w:rsid w:val="00DA302E"/>
    <w:rsid w:val="00DA3596"/>
    <w:rsid w:val="00DA4188"/>
    <w:rsid w:val="00DA617F"/>
    <w:rsid w:val="00DB1634"/>
    <w:rsid w:val="00DB3A5B"/>
    <w:rsid w:val="00DB6644"/>
    <w:rsid w:val="00DB75C6"/>
    <w:rsid w:val="00DC05BE"/>
    <w:rsid w:val="00DC05EC"/>
    <w:rsid w:val="00DC708A"/>
    <w:rsid w:val="00DC739E"/>
    <w:rsid w:val="00DD292F"/>
    <w:rsid w:val="00DD3757"/>
    <w:rsid w:val="00DD3FA0"/>
    <w:rsid w:val="00DD42AE"/>
    <w:rsid w:val="00DD4689"/>
    <w:rsid w:val="00DD6251"/>
    <w:rsid w:val="00DD6371"/>
    <w:rsid w:val="00DD64D7"/>
    <w:rsid w:val="00DE2222"/>
    <w:rsid w:val="00DE23A9"/>
    <w:rsid w:val="00DE4F4A"/>
    <w:rsid w:val="00DE7765"/>
    <w:rsid w:val="00DF18FE"/>
    <w:rsid w:val="00DF1C84"/>
    <w:rsid w:val="00DF48B1"/>
    <w:rsid w:val="00DF4AF3"/>
    <w:rsid w:val="00DF5833"/>
    <w:rsid w:val="00DF5F73"/>
    <w:rsid w:val="00DF7A47"/>
    <w:rsid w:val="00E00547"/>
    <w:rsid w:val="00E00978"/>
    <w:rsid w:val="00E00F7A"/>
    <w:rsid w:val="00E03784"/>
    <w:rsid w:val="00E03B2E"/>
    <w:rsid w:val="00E047D0"/>
    <w:rsid w:val="00E0696F"/>
    <w:rsid w:val="00E06ED2"/>
    <w:rsid w:val="00E11293"/>
    <w:rsid w:val="00E11538"/>
    <w:rsid w:val="00E12302"/>
    <w:rsid w:val="00E126EF"/>
    <w:rsid w:val="00E1359A"/>
    <w:rsid w:val="00E13C54"/>
    <w:rsid w:val="00E17D7A"/>
    <w:rsid w:val="00E21FB2"/>
    <w:rsid w:val="00E26D3C"/>
    <w:rsid w:val="00E2773E"/>
    <w:rsid w:val="00E3009B"/>
    <w:rsid w:val="00E30AEB"/>
    <w:rsid w:val="00E328E4"/>
    <w:rsid w:val="00E33426"/>
    <w:rsid w:val="00E33870"/>
    <w:rsid w:val="00E34155"/>
    <w:rsid w:val="00E36281"/>
    <w:rsid w:val="00E3714D"/>
    <w:rsid w:val="00E37DE9"/>
    <w:rsid w:val="00E44BD4"/>
    <w:rsid w:val="00E462DB"/>
    <w:rsid w:val="00E50861"/>
    <w:rsid w:val="00E50C13"/>
    <w:rsid w:val="00E53AC8"/>
    <w:rsid w:val="00E546BE"/>
    <w:rsid w:val="00E568B5"/>
    <w:rsid w:val="00E57A45"/>
    <w:rsid w:val="00E657CE"/>
    <w:rsid w:val="00E7621C"/>
    <w:rsid w:val="00E76FB9"/>
    <w:rsid w:val="00E8003A"/>
    <w:rsid w:val="00E8166E"/>
    <w:rsid w:val="00E83FE3"/>
    <w:rsid w:val="00E84A56"/>
    <w:rsid w:val="00E85895"/>
    <w:rsid w:val="00E95A0E"/>
    <w:rsid w:val="00E96808"/>
    <w:rsid w:val="00E97E63"/>
    <w:rsid w:val="00EA16A0"/>
    <w:rsid w:val="00EB66B6"/>
    <w:rsid w:val="00EC7431"/>
    <w:rsid w:val="00EC76F5"/>
    <w:rsid w:val="00ED092A"/>
    <w:rsid w:val="00ED295F"/>
    <w:rsid w:val="00ED638C"/>
    <w:rsid w:val="00EE5929"/>
    <w:rsid w:val="00EE6B05"/>
    <w:rsid w:val="00EF2B1D"/>
    <w:rsid w:val="00EF6DA9"/>
    <w:rsid w:val="00F01EEF"/>
    <w:rsid w:val="00F04B62"/>
    <w:rsid w:val="00F05857"/>
    <w:rsid w:val="00F05A89"/>
    <w:rsid w:val="00F130BA"/>
    <w:rsid w:val="00F13775"/>
    <w:rsid w:val="00F15EEB"/>
    <w:rsid w:val="00F17BF6"/>
    <w:rsid w:val="00F20535"/>
    <w:rsid w:val="00F21EF7"/>
    <w:rsid w:val="00F22D64"/>
    <w:rsid w:val="00F25451"/>
    <w:rsid w:val="00F25801"/>
    <w:rsid w:val="00F27003"/>
    <w:rsid w:val="00F31535"/>
    <w:rsid w:val="00F327E1"/>
    <w:rsid w:val="00F3685D"/>
    <w:rsid w:val="00F37BA4"/>
    <w:rsid w:val="00F43B4F"/>
    <w:rsid w:val="00F516B3"/>
    <w:rsid w:val="00F53F36"/>
    <w:rsid w:val="00F55377"/>
    <w:rsid w:val="00F610D2"/>
    <w:rsid w:val="00F65C4F"/>
    <w:rsid w:val="00F810E0"/>
    <w:rsid w:val="00F81166"/>
    <w:rsid w:val="00F8381B"/>
    <w:rsid w:val="00F84187"/>
    <w:rsid w:val="00F85B44"/>
    <w:rsid w:val="00F86507"/>
    <w:rsid w:val="00F87BBE"/>
    <w:rsid w:val="00F92577"/>
    <w:rsid w:val="00F93F38"/>
    <w:rsid w:val="00F96A7C"/>
    <w:rsid w:val="00FA0FED"/>
    <w:rsid w:val="00FA21BB"/>
    <w:rsid w:val="00FA6EE5"/>
    <w:rsid w:val="00FB0EA2"/>
    <w:rsid w:val="00FB1A5A"/>
    <w:rsid w:val="00FB1F13"/>
    <w:rsid w:val="00FB4C12"/>
    <w:rsid w:val="00FB7284"/>
    <w:rsid w:val="00FC2BEC"/>
    <w:rsid w:val="00FC3DE9"/>
    <w:rsid w:val="00FC6BE3"/>
    <w:rsid w:val="00FC7770"/>
    <w:rsid w:val="00FD0099"/>
    <w:rsid w:val="00FD2366"/>
    <w:rsid w:val="00FD762B"/>
    <w:rsid w:val="00FE1436"/>
    <w:rsid w:val="00FE3D09"/>
    <w:rsid w:val="00FE40D8"/>
    <w:rsid w:val="00FE4358"/>
    <w:rsid w:val="00FE5BED"/>
    <w:rsid w:val="00FE5EE8"/>
    <w:rsid w:val="00FE7C7A"/>
    <w:rsid w:val="00FF01BC"/>
    <w:rsid w:val="00FF2F34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5B2DFE0C"/>
  <w15:docId w15:val="{598BD18E-3094-45AD-9F94-F22E82A04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11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11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11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11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11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11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11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6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6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8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8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7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9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5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11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11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4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4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4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4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4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E85895"/>
    <w:rPr>
      <w:szCs w:val="20"/>
    </w:rPr>
  </w:style>
  <w:style w:type="character" w:styleId="Odwoanieprzypisudolnego">
    <w:name w:val="footnote reference"/>
    <w:uiPriority w:val="99"/>
    <w:semiHidden/>
    <w:unhideWhenUsed/>
    <w:rsid w:val="00045C8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045C8F"/>
    <w:pPr>
      <w:jc w:val="both"/>
    </w:pPr>
    <w:rPr>
      <w:color w:val="00000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5C8F"/>
    <w:rPr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BF022-8A45-4986-927F-946EC4FF6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4</TotalTime>
  <Pages>1</Pages>
  <Words>220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Rembalska Ewelina</cp:lastModifiedBy>
  <cp:revision>7</cp:revision>
  <cp:lastPrinted>2019-08-26T14:22:00Z</cp:lastPrinted>
  <dcterms:created xsi:type="dcterms:W3CDTF">2022-01-04T13:39:00Z</dcterms:created>
  <dcterms:modified xsi:type="dcterms:W3CDTF">2022-05-04T11:40:00Z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2021-03-03T07:34:51Z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43fbc29f-bf14-4a8c-9ea7-9f40ef99c949</vt:lpwstr>
  </property>
  <property fmtid="{D5CDD505-2E9C-101B-9397-08002B2CF9AE}" pid="8" name="MSIP_Label_ab83eb73-1339-4c09-b43c-88ef2eea0029_ContentBits">
    <vt:lpwstr>0</vt:lpwstr>
  </property>
</Properties>
</file>