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77777777" w:rsidR="00DF5F73" w:rsidRDefault="00DF5F73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7EEE0BA0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do wykonania zamówienia we wskazanym </w:t>
      </w:r>
      <w:r w:rsidR="006E6FFE" w:rsidRPr="00DF5F73">
        <w:rPr>
          <w:sz w:val="22"/>
          <w:szCs w:val="22"/>
        </w:rPr>
        <w:t>w</w:t>
      </w:r>
      <w:r w:rsidR="00A141F5">
        <w:rPr>
          <w:sz w:val="22"/>
          <w:szCs w:val="22"/>
        </w:rPr>
        <w:t> </w:t>
      </w:r>
      <w:r w:rsidR="0031742A">
        <w:rPr>
          <w:sz w:val="22"/>
          <w:szCs w:val="22"/>
        </w:rPr>
        <w:t xml:space="preserve">Zapytaniu ofertowym nr </w:t>
      </w:r>
      <w:r w:rsidR="001E2193">
        <w:rPr>
          <w:sz w:val="22"/>
          <w:szCs w:val="22"/>
        </w:rPr>
        <w:t>3</w:t>
      </w:r>
      <w:r w:rsidR="0031742A">
        <w:rPr>
          <w:sz w:val="22"/>
          <w:szCs w:val="22"/>
        </w:rPr>
        <w:t>/202</w:t>
      </w:r>
      <w:r w:rsidR="0070246D">
        <w:rPr>
          <w:sz w:val="22"/>
          <w:szCs w:val="22"/>
        </w:rPr>
        <w:t>2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48DACFA6" w14:textId="29DF4E59" w:rsidR="00DF5F73" w:rsidRPr="00096377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wymagane wykształcenie adekwatne do stanowiska badawczego</w:t>
      </w:r>
      <w:r>
        <w:rPr>
          <w:sz w:val="22"/>
          <w:szCs w:val="22"/>
        </w:rPr>
        <w:t>, co zostało opisane w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zał.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>II</w:t>
      </w:r>
      <w:r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 xml:space="preserve">apytania ofertowego nr </w:t>
      </w:r>
      <w:r w:rsidR="001E2193">
        <w:rPr>
          <w:sz w:val="22"/>
          <w:szCs w:val="22"/>
        </w:rPr>
        <w:t>3</w:t>
      </w:r>
      <w:r w:rsidR="00286AAE">
        <w:rPr>
          <w:sz w:val="22"/>
          <w:szCs w:val="22"/>
        </w:rPr>
        <w:t>/2022</w:t>
      </w:r>
      <w:r w:rsidR="00286AAE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="00B83408">
        <w:rPr>
          <w:i/>
          <w:sz w:val="22"/>
          <w:szCs w:val="22"/>
        </w:rPr>
        <w:t>„Specyfikacja wymagań na stanowis</w:t>
      </w:r>
      <w:r w:rsidR="006E3263">
        <w:rPr>
          <w:i/>
          <w:sz w:val="22"/>
          <w:szCs w:val="22"/>
        </w:rPr>
        <w:t>ko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76CD8651" w14:textId="2E0726FC" w:rsidR="00096377" w:rsidRPr="00096377" w:rsidRDefault="00096377" w:rsidP="00096377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Posiadam </w:t>
      </w:r>
      <w:r>
        <w:rPr>
          <w:sz w:val="22"/>
          <w:szCs w:val="22"/>
        </w:rPr>
        <w:t xml:space="preserve">wymagane </w:t>
      </w:r>
      <w:r w:rsidRPr="00DF5F73">
        <w:rPr>
          <w:sz w:val="22"/>
          <w:szCs w:val="22"/>
        </w:rPr>
        <w:t xml:space="preserve">doświadczenie zawodowe (liczba lat pracy na danym stanowisku z uwzględnieniem umów o pracę, umów zlecenia, umów o dzieło oraz okresu prowadzenia działalności gospodarczej) </w:t>
      </w:r>
      <w:r>
        <w:rPr>
          <w:sz w:val="22"/>
          <w:szCs w:val="22"/>
        </w:rPr>
        <w:t>do stanowiska badawczego, co zostało opisane w </w:t>
      </w:r>
      <w:r w:rsidRPr="00DF5F73">
        <w:rPr>
          <w:sz w:val="22"/>
          <w:szCs w:val="22"/>
        </w:rPr>
        <w:t>zał.</w:t>
      </w:r>
      <w:r>
        <w:rPr>
          <w:sz w:val="22"/>
          <w:szCs w:val="22"/>
        </w:rPr>
        <w:t> n</w:t>
      </w:r>
      <w:r w:rsidRPr="00DF5F73">
        <w:rPr>
          <w:sz w:val="22"/>
          <w:szCs w:val="22"/>
        </w:rPr>
        <w:t>r</w:t>
      </w:r>
      <w:r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II </w:t>
      </w:r>
      <w:r>
        <w:rPr>
          <w:sz w:val="22"/>
          <w:szCs w:val="22"/>
        </w:rPr>
        <w:t>do Zapytania ofertowego nr 3/2022</w:t>
      </w:r>
      <w:r w:rsidRPr="00DF5F73">
        <w:rPr>
          <w:sz w:val="22"/>
          <w:szCs w:val="22"/>
        </w:rPr>
        <w:t xml:space="preserve"> pn. </w:t>
      </w:r>
      <w:r w:rsidRPr="00DF5F73">
        <w:rPr>
          <w:i/>
          <w:sz w:val="22"/>
          <w:szCs w:val="22"/>
        </w:rPr>
        <w:t>„</w:t>
      </w:r>
      <w:r>
        <w:rPr>
          <w:i/>
          <w:sz w:val="22"/>
          <w:szCs w:val="22"/>
        </w:rPr>
        <w:t>Specyfikacja wymagań na stanowisko badawcze</w:t>
      </w:r>
      <w:r w:rsidRPr="00DF5F73">
        <w:rPr>
          <w:i/>
          <w:sz w:val="22"/>
          <w:szCs w:val="22"/>
        </w:rPr>
        <w:t>”</w:t>
      </w:r>
      <w:r w:rsidRPr="00DF5F73">
        <w:rPr>
          <w:sz w:val="22"/>
          <w:szCs w:val="22"/>
        </w:rPr>
        <w:t>.</w:t>
      </w:r>
    </w:p>
    <w:p w14:paraId="416CD154" w14:textId="67B92D7E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1E2193">
        <w:rPr>
          <w:sz w:val="22"/>
          <w:szCs w:val="22"/>
        </w:rPr>
        <w:t>3</w:t>
      </w:r>
      <w:r w:rsidR="00286AAE">
        <w:rPr>
          <w:sz w:val="22"/>
          <w:szCs w:val="22"/>
        </w:rPr>
        <w:t>/2022</w:t>
      </w:r>
      <w:r w:rsidR="0070246D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6E3263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6C1998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karany za przestępstwo popełnione umyślnie.</w:t>
      </w:r>
    </w:p>
    <w:p w14:paraId="10FAED90" w14:textId="3DB0B100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toczy się przeciwko mnie postępowanie karne lub dyscyplinarne, lub postępowanie o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77777777" w:rsidR="00A6711C" w:rsidRDefault="00A6711C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4EC90373" w14:textId="1F189DA3" w:rsidR="00E50861" w:rsidRDefault="009B60B5" w:rsidP="00E50861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="00E50861">
        <w:rPr>
          <w:i/>
          <w:sz w:val="22"/>
          <w:szCs w:val="22"/>
        </w:rPr>
        <w:t xml:space="preserve">     </w:t>
      </w:r>
      <w:r>
        <w:rPr>
          <w:i/>
          <w:sz w:val="22"/>
          <w:szCs w:val="22"/>
        </w:rPr>
        <w:t xml:space="preserve">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</w:r>
      <w:r w:rsidR="00E50861">
        <w:rPr>
          <w:i/>
          <w:sz w:val="22"/>
          <w:szCs w:val="22"/>
        </w:rPr>
        <w:t xml:space="preserve">                                                    </w:t>
      </w:r>
      <w:r w:rsidR="00E50861" w:rsidRPr="00C80CC5">
        <w:rPr>
          <w:rFonts w:asciiTheme="minorHAnsi" w:hAnsiTheme="minorHAnsi"/>
          <w:i/>
          <w:sz w:val="22"/>
          <w:szCs w:val="22"/>
        </w:rPr>
        <w:t>(</w:t>
      </w:r>
      <w:r w:rsidR="00E50861">
        <w:rPr>
          <w:rFonts w:asciiTheme="minorHAnsi" w:hAnsiTheme="minorHAnsi"/>
          <w:i/>
          <w:sz w:val="22"/>
          <w:szCs w:val="22"/>
        </w:rPr>
        <w:t xml:space="preserve">czytelny </w:t>
      </w:r>
      <w:r w:rsidR="00E50861" w:rsidRPr="00C80CC5">
        <w:rPr>
          <w:rFonts w:asciiTheme="minorHAnsi" w:hAnsiTheme="minorHAnsi"/>
          <w:i/>
          <w:sz w:val="22"/>
          <w:szCs w:val="22"/>
        </w:rPr>
        <w:t>podpis</w:t>
      </w:r>
      <w:r w:rsidR="00E50861">
        <w:rPr>
          <w:rFonts w:asciiTheme="minorHAnsi" w:hAnsiTheme="minorHAnsi"/>
          <w:i/>
          <w:sz w:val="22"/>
          <w:szCs w:val="22"/>
        </w:rPr>
        <w:t xml:space="preserve"> Wykonawcy</w:t>
      </w:r>
      <w:r w:rsidR="00E50861" w:rsidRPr="00C80CC5">
        <w:rPr>
          <w:rFonts w:asciiTheme="minorHAnsi" w:hAnsiTheme="minorHAnsi"/>
          <w:i/>
          <w:sz w:val="22"/>
          <w:szCs w:val="22"/>
        </w:rPr>
        <w:t>)</w:t>
      </w:r>
    </w:p>
    <w:p w14:paraId="04034389" w14:textId="10963589" w:rsidR="00865197" w:rsidRPr="009B60B5" w:rsidRDefault="00865197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DC3D7" w14:textId="77777777" w:rsidR="00BC39B4" w:rsidRDefault="00BC39B4">
      <w:r>
        <w:separator/>
      </w:r>
    </w:p>
  </w:endnote>
  <w:endnote w:type="continuationSeparator" w:id="0">
    <w:p w14:paraId="192E62D1" w14:textId="77777777" w:rsidR="00BC39B4" w:rsidRDefault="00BC3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8691E" w14:textId="77777777" w:rsidR="00BC39B4" w:rsidRDefault="00BC39B4">
      <w:r>
        <w:separator/>
      </w:r>
    </w:p>
  </w:footnote>
  <w:footnote w:type="continuationSeparator" w:id="0">
    <w:p w14:paraId="1192B7F1" w14:textId="77777777" w:rsidR="00BC39B4" w:rsidRDefault="00BC3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9"/>
  </w:num>
  <w:num w:numId="4">
    <w:abstractNumId w:val="36"/>
  </w:num>
  <w:num w:numId="5">
    <w:abstractNumId w:val="24"/>
  </w:num>
  <w:num w:numId="6">
    <w:abstractNumId w:val="30"/>
  </w:num>
  <w:num w:numId="7">
    <w:abstractNumId w:val="35"/>
  </w:num>
  <w:num w:numId="8">
    <w:abstractNumId w:val="39"/>
  </w:num>
  <w:num w:numId="9">
    <w:abstractNumId w:val="0"/>
  </w:num>
  <w:num w:numId="10">
    <w:abstractNumId w:val="41"/>
  </w:num>
  <w:num w:numId="11">
    <w:abstractNumId w:val="41"/>
  </w:num>
  <w:num w:numId="12">
    <w:abstractNumId w:val="25"/>
  </w:num>
  <w:num w:numId="13">
    <w:abstractNumId w:val="41"/>
  </w:num>
  <w:num w:numId="14">
    <w:abstractNumId w:val="41"/>
  </w:num>
  <w:num w:numId="15">
    <w:abstractNumId w:val="15"/>
  </w:num>
  <w:num w:numId="16">
    <w:abstractNumId w:val="37"/>
  </w:num>
  <w:num w:numId="17">
    <w:abstractNumId w:val="31"/>
  </w:num>
  <w:num w:numId="18">
    <w:abstractNumId w:val="42"/>
  </w:num>
  <w:num w:numId="19">
    <w:abstractNumId w:val="11"/>
  </w:num>
  <w:num w:numId="20">
    <w:abstractNumId w:val="33"/>
  </w:num>
  <w:num w:numId="21">
    <w:abstractNumId w:val="19"/>
  </w:num>
  <w:num w:numId="22">
    <w:abstractNumId w:val="17"/>
  </w:num>
  <w:num w:numId="23">
    <w:abstractNumId w:val="9"/>
  </w:num>
  <w:num w:numId="24">
    <w:abstractNumId w:val="28"/>
  </w:num>
  <w:num w:numId="25">
    <w:abstractNumId w:val="43"/>
  </w:num>
  <w:num w:numId="26">
    <w:abstractNumId w:val="34"/>
  </w:num>
  <w:num w:numId="27">
    <w:abstractNumId w:val="16"/>
  </w:num>
  <w:num w:numId="28">
    <w:abstractNumId w:val="12"/>
  </w:num>
  <w:num w:numId="29">
    <w:abstractNumId w:val="20"/>
  </w:num>
  <w:num w:numId="30">
    <w:abstractNumId w:val="38"/>
  </w:num>
  <w:num w:numId="31">
    <w:abstractNumId w:val="23"/>
  </w:num>
  <w:num w:numId="32">
    <w:abstractNumId w:val="22"/>
  </w:num>
  <w:num w:numId="33">
    <w:abstractNumId w:val="13"/>
  </w:num>
  <w:num w:numId="34">
    <w:abstractNumId w:val="21"/>
  </w:num>
  <w:num w:numId="35">
    <w:abstractNumId w:val="32"/>
  </w:num>
  <w:num w:numId="36">
    <w:abstractNumId w:val="45"/>
  </w:num>
  <w:num w:numId="37">
    <w:abstractNumId w:val="44"/>
  </w:num>
  <w:num w:numId="38">
    <w:abstractNumId w:val="18"/>
  </w:num>
  <w:num w:numId="39">
    <w:abstractNumId w:val="14"/>
  </w:num>
  <w:num w:numId="40">
    <w:abstractNumId w:val="27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062C4"/>
    <w:rsid w:val="000120CD"/>
    <w:rsid w:val="000139BB"/>
    <w:rsid w:val="00014A3A"/>
    <w:rsid w:val="00014A6F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96377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46F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2193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57949"/>
    <w:rsid w:val="00260C88"/>
    <w:rsid w:val="00266518"/>
    <w:rsid w:val="00270C77"/>
    <w:rsid w:val="00276106"/>
    <w:rsid w:val="002803A7"/>
    <w:rsid w:val="00282AD5"/>
    <w:rsid w:val="00286AAE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E17FA"/>
    <w:rsid w:val="004E4E71"/>
    <w:rsid w:val="004E67E8"/>
    <w:rsid w:val="004E6B66"/>
    <w:rsid w:val="004F12A0"/>
    <w:rsid w:val="004F7B3A"/>
    <w:rsid w:val="00500402"/>
    <w:rsid w:val="00501D09"/>
    <w:rsid w:val="00504FDD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3FEF"/>
    <w:rsid w:val="005844EA"/>
    <w:rsid w:val="00585C12"/>
    <w:rsid w:val="00590513"/>
    <w:rsid w:val="00591100"/>
    <w:rsid w:val="00593E84"/>
    <w:rsid w:val="005970B4"/>
    <w:rsid w:val="00597484"/>
    <w:rsid w:val="005A0B49"/>
    <w:rsid w:val="005B1101"/>
    <w:rsid w:val="005B205A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C75D0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46D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57"/>
    <w:rsid w:val="00772472"/>
    <w:rsid w:val="00773C6D"/>
    <w:rsid w:val="00782C69"/>
    <w:rsid w:val="00783C3F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03D"/>
    <w:rsid w:val="007C0258"/>
    <w:rsid w:val="007C3367"/>
    <w:rsid w:val="007C3B53"/>
    <w:rsid w:val="007C499F"/>
    <w:rsid w:val="007C4C34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3A0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141F5"/>
    <w:rsid w:val="00A231BF"/>
    <w:rsid w:val="00A25ECD"/>
    <w:rsid w:val="00A30586"/>
    <w:rsid w:val="00A30B4E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39B4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F0273"/>
    <w:rsid w:val="00BF13CA"/>
    <w:rsid w:val="00BF14BA"/>
    <w:rsid w:val="00BF33E1"/>
    <w:rsid w:val="00BF3456"/>
    <w:rsid w:val="00BF5606"/>
    <w:rsid w:val="00BF6F93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5699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2A51"/>
    <w:rsid w:val="00C8357E"/>
    <w:rsid w:val="00C8578F"/>
    <w:rsid w:val="00C9043B"/>
    <w:rsid w:val="00C92D41"/>
    <w:rsid w:val="00C93DEE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0F6F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87A78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D4"/>
    <w:rsid w:val="00E462DB"/>
    <w:rsid w:val="00E50861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295F"/>
    <w:rsid w:val="00ED638C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DE9"/>
    <w:rsid w:val="00FC6BE3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2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Ewelina Rembalska</cp:lastModifiedBy>
  <cp:revision>5</cp:revision>
  <cp:lastPrinted>2019-08-26T14:22:00Z</cp:lastPrinted>
  <dcterms:created xsi:type="dcterms:W3CDTF">2022-01-04T13:39:00Z</dcterms:created>
  <dcterms:modified xsi:type="dcterms:W3CDTF">2022-03-07T13:27:00Z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