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65D71CC5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F05E57">
        <w:rPr>
          <w:sz w:val="22"/>
          <w:szCs w:val="22"/>
        </w:rPr>
        <w:t>4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7161D5F4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F05E57">
        <w:rPr>
          <w:sz w:val="22"/>
          <w:szCs w:val="22"/>
        </w:rPr>
        <w:t>4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416CD154" w14:textId="00EDB0AC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F05E57">
        <w:rPr>
          <w:sz w:val="22"/>
          <w:szCs w:val="22"/>
        </w:rPr>
        <w:t>4</w:t>
      </w:r>
      <w:r w:rsidR="0031742A">
        <w:rPr>
          <w:sz w:val="22"/>
          <w:szCs w:val="22"/>
        </w:rPr>
        <w:t>/202</w:t>
      </w:r>
      <w:r w:rsidR="006E3263">
        <w:rPr>
          <w:sz w:val="22"/>
          <w:szCs w:val="22"/>
        </w:rPr>
        <w:t>1</w:t>
      </w:r>
      <w:r w:rsidR="0031742A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6E3263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3DB0B100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21DAB" w14:textId="77777777" w:rsidR="002A7E4E" w:rsidRDefault="002A7E4E">
      <w:r>
        <w:separator/>
      </w:r>
    </w:p>
  </w:endnote>
  <w:endnote w:type="continuationSeparator" w:id="0">
    <w:p w14:paraId="57D882CA" w14:textId="77777777" w:rsidR="002A7E4E" w:rsidRDefault="002A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74940" w14:textId="77777777" w:rsidR="002A7E4E" w:rsidRDefault="002A7E4E">
      <w:r>
        <w:separator/>
      </w:r>
    </w:p>
  </w:footnote>
  <w:footnote w:type="continuationSeparator" w:id="0">
    <w:p w14:paraId="0B77BC02" w14:textId="77777777" w:rsidR="002A7E4E" w:rsidRDefault="002A7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36"/>
  </w:num>
  <w:num w:numId="5">
    <w:abstractNumId w:val="24"/>
  </w:num>
  <w:num w:numId="6">
    <w:abstractNumId w:val="30"/>
  </w:num>
  <w:num w:numId="7">
    <w:abstractNumId w:val="35"/>
  </w:num>
  <w:num w:numId="8">
    <w:abstractNumId w:val="39"/>
  </w:num>
  <w:num w:numId="9">
    <w:abstractNumId w:val="0"/>
  </w:num>
  <w:num w:numId="10">
    <w:abstractNumId w:val="41"/>
  </w:num>
  <w:num w:numId="11">
    <w:abstractNumId w:val="41"/>
  </w:num>
  <w:num w:numId="12">
    <w:abstractNumId w:val="25"/>
  </w:num>
  <w:num w:numId="13">
    <w:abstractNumId w:val="41"/>
  </w:num>
  <w:num w:numId="14">
    <w:abstractNumId w:val="41"/>
  </w:num>
  <w:num w:numId="15">
    <w:abstractNumId w:val="15"/>
  </w:num>
  <w:num w:numId="16">
    <w:abstractNumId w:val="37"/>
  </w:num>
  <w:num w:numId="17">
    <w:abstractNumId w:val="31"/>
  </w:num>
  <w:num w:numId="18">
    <w:abstractNumId w:val="42"/>
  </w:num>
  <w:num w:numId="19">
    <w:abstractNumId w:val="11"/>
  </w:num>
  <w:num w:numId="20">
    <w:abstractNumId w:val="33"/>
  </w:num>
  <w:num w:numId="21">
    <w:abstractNumId w:val="19"/>
  </w:num>
  <w:num w:numId="22">
    <w:abstractNumId w:val="17"/>
  </w:num>
  <w:num w:numId="23">
    <w:abstractNumId w:val="9"/>
  </w:num>
  <w:num w:numId="24">
    <w:abstractNumId w:val="28"/>
  </w:num>
  <w:num w:numId="25">
    <w:abstractNumId w:val="43"/>
  </w:num>
  <w:num w:numId="26">
    <w:abstractNumId w:val="34"/>
  </w:num>
  <w:num w:numId="27">
    <w:abstractNumId w:val="16"/>
  </w:num>
  <w:num w:numId="28">
    <w:abstractNumId w:val="12"/>
  </w:num>
  <w:num w:numId="29">
    <w:abstractNumId w:val="20"/>
  </w:num>
  <w:num w:numId="30">
    <w:abstractNumId w:val="38"/>
  </w:num>
  <w:num w:numId="31">
    <w:abstractNumId w:val="23"/>
  </w:num>
  <w:num w:numId="32">
    <w:abstractNumId w:val="22"/>
  </w:num>
  <w:num w:numId="33">
    <w:abstractNumId w:val="13"/>
  </w:num>
  <w:num w:numId="34">
    <w:abstractNumId w:val="21"/>
  </w:num>
  <w:num w:numId="35">
    <w:abstractNumId w:val="32"/>
  </w:num>
  <w:num w:numId="36">
    <w:abstractNumId w:val="45"/>
  </w:num>
  <w:num w:numId="37">
    <w:abstractNumId w:val="44"/>
  </w:num>
  <w:num w:numId="38">
    <w:abstractNumId w:val="18"/>
  </w:num>
  <w:num w:numId="39">
    <w:abstractNumId w:val="14"/>
  </w:num>
  <w:num w:numId="40">
    <w:abstractNumId w:val="27"/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A7E4E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3FEF"/>
    <w:rsid w:val="005844EA"/>
    <w:rsid w:val="00585C12"/>
    <w:rsid w:val="00590513"/>
    <w:rsid w:val="00591100"/>
    <w:rsid w:val="00593E84"/>
    <w:rsid w:val="005970B4"/>
    <w:rsid w:val="00597484"/>
    <w:rsid w:val="005A0B49"/>
    <w:rsid w:val="005B1101"/>
    <w:rsid w:val="005B205A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258"/>
    <w:rsid w:val="007C3367"/>
    <w:rsid w:val="007C3B53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638C"/>
    <w:rsid w:val="00EE5929"/>
    <w:rsid w:val="00EE6B05"/>
    <w:rsid w:val="00EF2B1D"/>
    <w:rsid w:val="00EF6DA9"/>
    <w:rsid w:val="00F01EEF"/>
    <w:rsid w:val="00F04B62"/>
    <w:rsid w:val="00F05857"/>
    <w:rsid w:val="00F05A89"/>
    <w:rsid w:val="00F05E57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150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Urban Karolina</cp:lastModifiedBy>
  <cp:revision>66</cp:revision>
  <cp:lastPrinted>2019-08-26T14:22:00Z</cp:lastPrinted>
  <dcterms:created xsi:type="dcterms:W3CDTF">2018-01-24T09:29:00Z</dcterms:created>
  <dcterms:modified xsi:type="dcterms:W3CDTF">2021-08-20T08:44:00Z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